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A21C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41C27" w:rsidRPr="000D67AD" w:rsidRDefault="00D41C2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41C27" w:rsidRPr="000D67AD" w:rsidRDefault="00D41C2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41C27" w:rsidRPr="000D67AD" w:rsidRDefault="00D41C2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41C27" w:rsidRPr="000D67AD" w:rsidRDefault="00D41C2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41C27" w:rsidRPr="000D67AD" w:rsidRDefault="00D41C27" w:rsidP="00BF0828">
                  <w:pPr>
                    <w:spacing w:line="240" w:lineRule="auto"/>
                    <w:ind w:right="-23"/>
                    <w:rPr>
                      <w:rFonts w:ascii="Helios" w:hAnsi="Helios"/>
                      <w:sz w:val="12"/>
                      <w:szCs w:val="12"/>
                    </w:rPr>
                  </w:pPr>
                  <w:r w:rsidRPr="000D67AD">
                    <w:rPr>
                      <w:rFonts w:ascii="Helios" w:hAnsi="Helios"/>
                      <w:sz w:val="12"/>
                      <w:szCs w:val="12"/>
                    </w:rPr>
                    <w:t>тел.: +7 (495) 747-92-92,</w:t>
                  </w:r>
                </w:p>
                <w:p w:rsidR="00D41C27" w:rsidRPr="000D67AD" w:rsidRDefault="00D41C2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41C27" w:rsidRPr="000D67AD" w:rsidRDefault="00D41C2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41C27" w:rsidRPr="000D67AD" w:rsidRDefault="00D41C2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41C27" w:rsidRPr="000D67AD" w:rsidRDefault="00D41C2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41C27" w:rsidRPr="004D740B" w:rsidRDefault="00D41C2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D740B">
                    <w:rPr>
                      <w:rFonts w:ascii="Helios" w:hAnsi="Helios"/>
                      <w:sz w:val="12"/>
                      <w:szCs w:val="12"/>
                      <w:lang w:val="en-US"/>
                    </w:rPr>
                    <w:t>-</w:t>
                  </w:r>
                  <w:r w:rsidRPr="000D67AD">
                    <w:rPr>
                      <w:rFonts w:ascii="Helios" w:hAnsi="Helios"/>
                      <w:sz w:val="12"/>
                      <w:szCs w:val="12"/>
                      <w:lang w:val="en-US"/>
                    </w:rPr>
                    <w:t>mail</w:t>
                  </w:r>
                  <w:proofErr w:type="gramEnd"/>
                  <w:r w:rsidRPr="004D740B">
                    <w:rPr>
                      <w:rFonts w:ascii="Helios" w:hAnsi="Helios"/>
                      <w:sz w:val="12"/>
                      <w:szCs w:val="12"/>
                      <w:lang w:val="en-US"/>
                    </w:rPr>
                    <w:t xml:space="preserve">: </w:t>
                  </w:r>
                  <w:hyperlink r:id="rId9" w:history="1">
                    <w:r w:rsidRPr="000D67AD">
                      <w:rPr>
                        <w:rFonts w:ascii="Helios" w:hAnsi="Helios"/>
                        <w:sz w:val="12"/>
                        <w:szCs w:val="12"/>
                        <w:lang w:val="en-US"/>
                      </w:rPr>
                      <w:t>posta</w:t>
                    </w:r>
                    <w:r w:rsidRPr="004D740B">
                      <w:rPr>
                        <w:rFonts w:ascii="Helios" w:hAnsi="Helios"/>
                        <w:sz w:val="12"/>
                        <w:szCs w:val="12"/>
                        <w:lang w:val="en-US"/>
                      </w:rPr>
                      <w:t>@</w:t>
                    </w:r>
                    <w:r w:rsidRPr="000D67AD">
                      <w:rPr>
                        <w:rFonts w:ascii="Helios" w:hAnsi="Helios"/>
                        <w:sz w:val="12"/>
                        <w:szCs w:val="12"/>
                        <w:lang w:val="en-US"/>
                      </w:rPr>
                      <w:t>mrsk</w:t>
                    </w:r>
                    <w:r w:rsidRPr="004D740B">
                      <w:rPr>
                        <w:rFonts w:ascii="Helios" w:hAnsi="Helios"/>
                        <w:sz w:val="12"/>
                        <w:szCs w:val="12"/>
                        <w:lang w:val="en-US"/>
                      </w:rPr>
                      <w:t>-1.</w:t>
                    </w:r>
                    <w:r w:rsidRPr="000D67AD">
                      <w:rPr>
                        <w:rFonts w:ascii="Helios" w:hAnsi="Helios"/>
                        <w:sz w:val="12"/>
                        <w:szCs w:val="12"/>
                        <w:lang w:val="en-US"/>
                      </w:rPr>
                      <w:t>ru</w:t>
                    </w:r>
                  </w:hyperlink>
                  <w:r w:rsidRPr="004D740B">
                    <w:rPr>
                      <w:rFonts w:ascii="Helios" w:hAnsi="Helios"/>
                      <w:sz w:val="12"/>
                      <w:szCs w:val="12"/>
                      <w:lang w:val="en-US"/>
                    </w:rPr>
                    <w:t xml:space="preserve">, </w:t>
                  </w:r>
                  <w:hyperlink r:id="rId10" w:history="1">
                    <w:r w:rsidRPr="000D67AD">
                      <w:rPr>
                        <w:rFonts w:ascii="Helios" w:hAnsi="Helios"/>
                        <w:sz w:val="12"/>
                        <w:szCs w:val="12"/>
                        <w:lang w:val="en-US"/>
                      </w:rPr>
                      <w:t>www</w:t>
                    </w:r>
                    <w:r w:rsidRPr="004D740B">
                      <w:rPr>
                        <w:rFonts w:ascii="Helios" w:hAnsi="Helios"/>
                        <w:sz w:val="12"/>
                        <w:szCs w:val="12"/>
                        <w:lang w:val="en-US"/>
                      </w:rPr>
                      <w:t>.</w:t>
                    </w:r>
                    <w:r w:rsidRPr="000D67AD">
                      <w:rPr>
                        <w:rFonts w:ascii="Helios" w:hAnsi="Helios"/>
                        <w:sz w:val="12"/>
                        <w:szCs w:val="12"/>
                        <w:lang w:val="en-US"/>
                      </w:rPr>
                      <w:t>mrsk</w:t>
                    </w:r>
                    <w:r w:rsidRPr="004D740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B5404" w:rsidRPr="007417E6" w:rsidRDefault="009B5404" w:rsidP="009B5404">
      <w:pPr>
        <w:ind w:left="5670" w:firstLine="0"/>
        <w:jc w:val="center"/>
        <w:rPr>
          <w:sz w:val="24"/>
          <w:szCs w:val="24"/>
        </w:rPr>
      </w:pPr>
      <w:r w:rsidRPr="007417E6">
        <w:rPr>
          <w:sz w:val="24"/>
          <w:szCs w:val="24"/>
        </w:rPr>
        <w:t>УТВЕРЖДАЮ:</w:t>
      </w:r>
    </w:p>
    <w:p w:rsidR="009B5404" w:rsidRDefault="009B5404" w:rsidP="009B5404">
      <w:pPr>
        <w:spacing w:line="240" w:lineRule="auto"/>
        <w:jc w:val="right"/>
        <w:rPr>
          <w:sz w:val="24"/>
          <w:szCs w:val="24"/>
        </w:rPr>
      </w:pPr>
      <w:r>
        <w:rPr>
          <w:sz w:val="24"/>
          <w:szCs w:val="24"/>
        </w:rPr>
        <w:t>Председатель закупочной комиссии -</w:t>
      </w:r>
    </w:p>
    <w:p w:rsidR="009B5404" w:rsidRDefault="009B5404" w:rsidP="009B5404">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9B5404" w:rsidRPr="00C12FA4" w:rsidRDefault="009B5404" w:rsidP="009B5404">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9B5404" w:rsidRPr="00C12FA4" w:rsidRDefault="009B5404" w:rsidP="009B5404">
      <w:pPr>
        <w:spacing w:line="240" w:lineRule="auto"/>
        <w:jc w:val="right"/>
      </w:pPr>
    </w:p>
    <w:p w:rsidR="007556FF" w:rsidRPr="00C12FA4" w:rsidRDefault="009B5404" w:rsidP="009B5404">
      <w:pPr>
        <w:ind w:left="5670" w:firstLine="0"/>
        <w:jc w:val="right"/>
        <w:rPr>
          <w:sz w:val="24"/>
          <w:szCs w:val="24"/>
        </w:rPr>
      </w:pPr>
      <w:r>
        <w:rPr>
          <w:sz w:val="24"/>
          <w:szCs w:val="24"/>
        </w:rPr>
        <w:t xml:space="preserve">________________ </w:t>
      </w:r>
      <w:r>
        <w:rPr>
          <w:snapToGrid w:val="0"/>
          <w:sz w:val="24"/>
          <w:szCs w:val="24"/>
        </w:rPr>
        <w:t>О.С. Скрынников</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41C27">
        <w:rPr>
          <w:b/>
          <w:kern w:val="36"/>
          <w:sz w:val="24"/>
          <w:szCs w:val="24"/>
        </w:rPr>
        <w:t>004</w:t>
      </w:r>
      <w:r w:rsidR="001D2A91">
        <w:rPr>
          <w:b/>
          <w:kern w:val="36"/>
          <w:sz w:val="24"/>
          <w:szCs w:val="24"/>
        </w:rPr>
        <w:t>3</w:t>
      </w:r>
      <w:r w:rsidR="00D41C27">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D41C27">
        <w:rPr>
          <w:b/>
          <w:kern w:val="36"/>
          <w:sz w:val="24"/>
          <w:szCs w:val="24"/>
        </w:rPr>
        <w:t>0</w:t>
      </w:r>
      <w:r w:rsidR="001D2A91">
        <w:rPr>
          <w:b/>
          <w:kern w:val="36"/>
          <w:sz w:val="24"/>
          <w:szCs w:val="24"/>
        </w:rPr>
        <w:t>5</w:t>
      </w:r>
      <w:r w:rsidRPr="00C12FA4">
        <w:rPr>
          <w:b/>
          <w:kern w:val="36"/>
          <w:sz w:val="24"/>
          <w:szCs w:val="24"/>
        </w:rPr>
        <w:t>»</w:t>
      </w:r>
      <w:r w:rsidR="00D41C27">
        <w:rPr>
          <w:b/>
          <w:kern w:val="36"/>
          <w:sz w:val="24"/>
          <w:szCs w:val="24"/>
        </w:rPr>
        <w:t xml:space="preserve"> апреля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41C27" w:rsidRPr="001251F4">
        <w:rPr>
          <w:b/>
          <w:sz w:val="24"/>
          <w:szCs w:val="24"/>
        </w:rPr>
        <w:t xml:space="preserve">Договора на поставку </w:t>
      </w:r>
      <w:r w:rsidR="001D2A91">
        <w:rPr>
          <w:b/>
          <w:sz w:val="24"/>
          <w:szCs w:val="24"/>
        </w:rPr>
        <w:t>комплектующих для систем связи</w:t>
      </w:r>
      <w:r w:rsidR="00D41C27" w:rsidRPr="001251F4">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41C27">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41C27">
        <w:rPr>
          <w:iCs/>
          <w:sz w:val="24"/>
          <w:szCs w:val="24"/>
        </w:rPr>
        <w:t xml:space="preserve">специалист 1-й категории отдела закупочной деятельности </w:t>
      </w:r>
      <w:proofErr w:type="gramStart"/>
      <w:r w:rsidR="00D41C27">
        <w:rPr>
          <w:iCs/>
          <w:sz w:val="24"/>
          <w:szCs w:val="24"/>
        </w:rPr>
        <w:t>УЛ</w:t>
      </w:r>
      <w:proofErr w:type="gramEnd"/>
      <w:r w:rsidR="00D41C27">
        <w:rPr>
          <w:iCs/>
          <w:sz w:val="24"/>
          <w:szCs w:val="24"/>
        </w:rPr>
        <w:t xml:space="preserve"> и МТО филиала</w:t>
      </w:r>
      <w:r w:rsidR="00D41C27" w:rsidRPr="00702B2C">
        <w:rPr>
          <w:iCs/>
          <w:sz w:val="24"/>
          <w:szCs w:val="24"/>
        </w:rPr>
        <w:t xml:space="preserve"> ПАО «МРСК Центра»</w:t>
      </w:r>
      <w:r w:rsidR="00D41C27">
        <w:rPr>
          <w:iCs/>
          <w:sz w:val="24"/>
          <w:szCs w:val="24"/>
        </w:rPr>
        <w:t xml:space="preserve"> - «Курскэнерго»</w:t>
      </w:r>
      <w:r w:rsidR="00D41C27" w:rsidRPr="00702B2C">
        <w:rPr>
          <w:iCs/>
          <w:sz w:val="24"/>
          <w:szCs w:val="24"/>
        </w:rPr>
        <w:t xml:space="preserve"> </w:t>
      </w:r>
      <w:r w:rsidR="00D41C27">
        <w:rPr>
          <w:iCs/>
          <w:sz w:val="24"/>
          <w:szCs w:val="24"/>
        </w:rPr>
        <w:t>Носов А.Б</w:t>
      </w:r>
      <w:r w:rsidR="00D41C27" w:rsidRPr="00702B2C">
        <w:rPr>
          <w:iCs/>
          <w:sz w:val="24"/>
          <w:szCs w:val="24"/>
        </w:rPr>
        <w:t>., контактные телефоны: (</w:t>
      </w:r>
      <w:r w:rsidR="00D41C27">
        <w:rPr>
          <w:iCs/>
          <w:sz w:val="24"/>
          <w:szCs w:val="24"/>
        </w:rPr>
        <w:t>4712</w:t>
      </w:r>
      <w:r w:rsidR="00D41C27" w:rsidRPr="00EA1920">
        <w:rPr>
          <w:iCs/>
          <w:sz w:val="24"/>
          <w:szCs w:val="24"/>
        </w:rPr>
        <w:t xml:space="preserve">) 55-70-49, </w:t>
      </w:r>
      <w:r w:rsidR="00D41C27" w:rsidRPr="00EA1920">
        <w:rPr>
          <w:sz w:val="24"/>
          <w:szCs w:val="24"/>
        </w:rPr>
        <w:t xml:space="preserve">адрес электронной почты: </w:t>
      </w:r>
      <w:r w:rsidR="00D41C27" w:rsidRPr="00EA1920">
        <w:rPr>
          <w:iCs/>
          <w:sz w:val="24"/>
          <w:szCs w:val="24"/>
        </w:rPr>
        <w:t xml:space="preserve"> </w:t>
      </w:r>
      <w:hyperlink r:id="rId18" w:history="1">
        <w:r w:rsidR="00D41C27" w:rsidRPr="00EA1920">
          <w:rPr>
            <w:rStyle w:val="a7"/>
            <w:sz w:val="24"/>
            <w:szCs w:val="24"/>
            <w:lang w:val="en-US"/>
          </w:rPr>
          <w:t>nosov</w:t>
        </w:r>
        <w:r w:rsidR="00D41C27" w:rsidRPr="00EA1920">
          <w:rPr>
            <w:rStyle w:val="a7"/>
            <w:sz w:val="24"/>
            <w:szCs w:val="24"/>
          </w:rPr>
          <w:t>.</w:t>
        </w:r>
        <w:r w:rsidR="00D41C27" w:rsidRPr="00EA1920">
          <w:rPr>
            <w:rStyle w:val="a7"/>
            <w:sz w:val="24"/>
            <w:szCs w:val="24"/>
            <w:lang w:val="en-US"/>
          </w:rPr>
          <w:t>ab</w:t>
        </w:r>
        <w:r w:rsidR="00D41C27" w:rsidRPr="00EA1920">
          <w:rPr>
            <w:rStyle w:val="a7"/>
            <w:sz w:val="24"/>
            <w:szCs w:val="24"/>
          </w:rPr>
          <w:t>@mrsk-1.ru</w:t>
        </w:r>
      </w:hyperlink>
      <w:r w:rsidR="00D41C27" w:rsidRPr="00EA1920">
        <w:rPr>
          <w:iCs/>
          <w:sz w:val="24"/>
          <w:szCs w:val="24"/>
        </w:rPr>
        <w:t>, ответственное лицо –</w:t>
      </w:r>
      <w:r w:rsidR="00D41C27" w:rsidRPr="00EA1920">
        <w:rPr>
          <w:sz w:val="24"/>
          <w:szCs w:val="24"/>
        </w:rPr>
        <w:t xml:space="preserve"> Носов Александр Борисович, контактные телефоны - (4712) 55-70-49, адрес электронной почты: </w:t>
      </w:r>
      <w:hyperlink r:id="rId19" w:history="1">
        <w:r w:rsidR="00D41C27" w:rsidRPr="00EA1920">
          <w:rPr>
            <w:rStyle w:val="a7"/>
            <w:sz w:val="24"/>
            <w:szCs w:val="24"/>
            <w:lang w:val="en-US"/>
          </w:rPr>
          <w:t>nosov</w:t>
        </w:r>
        <w:r w:rsidR="00D41C27" w:rsidRPr="00EA1920">
          <w:rPr>
            <w:rStyle w:val="a7"/>
            <w:sz w:val="24"/>
            <w:szCs w:val="24"/>
          </w:rPr>
          <w:t>.</w:t>
        </w:r>
        <w:r w:rsidR="00D41C27" w:rsidRPr="00EA1920">
          <w:rPr>
            <w:rStyle w:val="a7"/>
            <w:sz w:val="24"/>
            <w:szCs w:val="24"/>
            <w:lang w:val="en-US"/>
          </w:rPr>
          <w:t>ab</w:t>
        </w:r>
        <w:r w:rsidR="00D41C27" w:rsidRPr="00EA1920">
          <w:rPr>
            <w:rStyle w:val="a7"/>
            <w:sz w:val="24"/>
            <w:szCs w:val="24"/>
          </w:rPr>
          <w:t>@mrsk-1.ru</w:t>
        </w:r>
      </w:hyperlink>
      <w:r w:rsidR="00D41C27" w:rsidRPr="0096620E">
        <w:rPr>
          <w:sz w:val="24"/>
          <w:szCs w:val="24"/>
        </w:rPr>
        <w:t>)</w:t>
      </w:r>
      <w:r w:rsidR="00D41C27">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D41C27">
        <w:rPr>
          <w:sz w:val="24"/>
          <w:szCs w:val="24"/>
        </w:rPr>
        <w:t xml:space="preserve">опубликованным </w:t>
      </w:r>
      <w:r w:rsidRPr="00D41C27">
        <w:rPr>
          <w:b/>
          <w:sz w:val="24"/>
          <w:szCs w:val="24"/>
        </w:rPr>
        <w:t>«</w:t>
      </w:r>
      <w:r w:rsidR="00D41C27" w:rsidRPr="00D41C27">
        <w:rPr>
          <w:b/>
          <w:sz w:val="24"/>
          <w:szCs w:val="24"/>
        </w:rPr>
        <w:t>0</w:t>
      </w:r>
      <w:r w:rsidR="001D2A91">
        <w:rPr>
          <w:b/>
          <w:sz w:val="24"/>
          <w:szCs w:val="24"/>
        </w:rPr>
        <w:t>5</w:t>
      </w:r>
      <w:r w:rsidRPr="00D41C27">
        <w:rPr>
          <w:b/>
          <w:sz w:val="24"/>
          <w:szCs w:val="24"/>
        </w:rPr>
        <w:t xml:space="preserve">» </w:t>
      </w:r>
      <w:r w:rsidR="00D41C27" w:rsidRPr="00D41C27">
        <w:rPr>
          <w:b/>
          <w:sz w:val="24"/>
          <w:szCs w:val="24"/>
        </w:rPr>
        <w:t>апреля</w:t>
      </w:r>
      <w:r w:rsidRPr="00D41C27">
        <w:rPr>
          <w:b/>
          <w:sz w:val="24"/>
          <w:szCs w:val="24"/>
        </w:rPr>
        <w:t xml:space="preserve"> 20</w:t>
      </w:r>
      <w:r w:rsidR="00C12FA4" w:rsidRPr="00D41C27">
        <w:rPr>
          <w:b/>
          <w:sz w:val="24"/>
          <w:szCs w:val="24"/>
        </w:rPr>
        <w:t>1</w:t>
      </w:r>
      <w:r w:rsidR="00862664" w:rsidRPr="00D41C27">
        <w:rPr>
          <w:b/>
          <w:sz w:val="24"/>
          <w:szCs w:val="24"/>
        </w:rPr>
        <w:t>6</w:t>
      </w:r>
      <w:r w:rsidRPr="00D41C27">
        <w:rPr>
          <w:b/>
          <w:sz w:val="24"/>
          <w:szCs w:val="24"/>
        </w:rPr>
        <w:t xml:space="preserve"> г.</w:t>
      </w:r>
      <w:r w:rsidRPr="00D41C27">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D41C27" w:rsidRPr="00637E4D">
        <w:rPr>
          <w:sz w:val="24"/>
        </w:rPr>
        <w:t xml:space="preserve">Договора </w:t>
      </w:r>
      <w:r w:rsidR="00D41C27" w:rsidRPr="00617D51">
        <w:rPr>
          <w:sz w:val="24"/>
        </w:rPr>
        <w:t xml:space="preserve">на поставку </w:t>
      </w:r>
      <w:r w:rsidR="001D2A91">
        <w:rPr>
          <w:sz w:val="24"/>
        </w:rPr>
        <w:t>комплектующих для систем связи</w:t>
      </w:r>
      <w:r w:rsidR="00D41C27" w:rsidRPr="00EE3344">
        <w:rPr>
          <w:sz w:val="24"/>
        </w:rPr>
        <w:t xml:space="preserve"> для нужд ПАО «МРСК Центра» (филиала </w:t>
      </w:r>
      <w:r w:rsidR="00D41C27" w:rsidRPr="00617D51">
        <w:rPr>
          <w:sz w:val="24"/>
        </w:rPr>
        <w:t>«Курскэнерго»)</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D41C27">
          <w:rPr>
            <w:rStyle w:val="a7"/>
            <w:sz w:val="24"/>
            <w:szCs w:val="24"/>
          </w:rPr>
          <w:t>etp.rosseti.ru</w:t>
        </w:r>
      </w:hyperlink>
      <w:r w:rsidR="00862664" w:rsidRPr="00D41C27">
        <w:rPr>
          <w:sz w:val="24"/>
          <w:szCs w:val="24"/>
        </w:rPr>
        <w:t xml:space="preserve"> </w:t>
      </w:r>
      <w:r w:rsidR="00702B2C" w:rsidRPr="00D41C27">
        <w:rPr>
          <w:sz w:val="24"/>
          <w:szCs w:val="24"/>
        </w:rPr>
        <w:t>(далее — ЭТП)</w:t>
      </w:r>
      <w:r w:rsidR="005B75A6" w:rsidRPr="00D41C27">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D41C27"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6620E">
        <w:rPr>
          <w:sz w:val="24"/>
          <w:szCs w:val="24"/>
        </w:rPr>
        <w:t>П</w:t>
      </w:r>
      <w:r w:rsidRPr="00C12FA4">
        <w:rPr>
          <w:sz w:val="24"/>
          <w:szCs w:val="24"/>
        </w:rPr>
        <w:t xml:space="preserve">раво заключения </w:t>
      </w:r>
      <w:r w:rsidR="001D2A91" w:rsidRPr="00637E4D">
        <w:rPr>
          <w:sz w:val="24"/>
        </w:rPr>
        <w:t xml:space="preserve">Договора </w:t>
      </w:r>
      <w:r w:rsidR="001D2A91" w:rsidRPr="00617D51">
        <w:rPr>
          <w:sz w:val="24"/>
        </w:rPr>
        <w:t xml:space="preserve">на поставку </w:t>
      </w:r>
      <w:r w:rsidR="001D2A91">
        <w:rPr>
          <w:sz w:val="24"/>
        </w:rPr>
        <w:t>комплектующих для систем связи</w:t>
      </w:r>
      <w:r w:rsidR="001D2A91" w:rsidRPr="00EE3344">
        <w:rPr>
          <w:sz w:val="24"/>
        </w:rPr>
        <w:t xml:space="preserve"> для нужд ПАО «МРСК Центра» (филиала </w:t>
      </w:r>
      <w:r w:rsidR="001D2A91" w:rsidRPr="00617D51">
        <w:rPr>
          <w:sz w:val="24"/>
        </w:rPr>
        <w:t>«Курскэнерго»)</w:t>
      </w:r>
      <w:r w:rsidR="00702B2C" w:rsidRPr="00C12FA4">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Pr="00E71A48">
        <w:rPr>
          <w:sz w:val="24"/>
          <w:szCs w:val="24"/>
        </w:rPr>
        <w:t>не допускается.</w:t>
      </w:r>
    </w:p>
    <w:p w:rsidR="00717F60" w:rsidRPr="00E71A48" w:rsidRDefault="00D41C2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выполнения </w:t>
      </w:r>
      <w:r>
        <w:rPr>
          <w:sz w:val="24"/>
          <w:szCs w:val="24"/>
        </w:rPr>
        <w:t>поставок</w:t>
      </w:r>
      <w:r w:rsidRPr="00E71A48">
        <w:rPr>
          <w:sz w:val="24"/>
          <w:szCs w:val="24"/>
        </w:rPr>
        <w:t xml:space="preserve">: </w:t>
      </w:r>
      <w:r w:rsidRPr="0096620E">
        <w:rPr>
          <w:b/>
          <w:sz w:val="24"/>
          <w:szCs w:val="24"/>
        </w:rPr>
        <w:t xml:space="preserve">в течение </w:t>
      </w:r>
      <w:r w:rsidR="001D2A91">
        <w:rPr>
          <w:b/>
          <w:sz w:val="24"/>
          <w:szCs w:val="24"/>
        </w:rPr>
        <w:t>60 календарных дней с момента заключения Договора.</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D41C27">
        <w:rPr>
          <w:sz w:val="24"/>
          <w:szCs w:val="24"/>
        </w:rPr>
        <w:t>у</w:t>
      </w:r>
      <w:r w:rsidR="008D2928" w:rsidRPr="008D2928">
        <w:rPr>
          <w:sz w:val="24"/>
          <w:szCs w:val="24"/>
        </w:rPr>
        <w:t xml:space="preserve"> филиал</w:t>
      </w:r>
      <w:r w:rsidR="00D41C27">
        <w:rPr>
          <w:sz w:val="24"/>
          <w:szCs w:val="24"/>
        </w:rPr>
        <w:t>а</w:t>
      </w:r>
      <w:r w:rsidR="008D2928" w:rsidRPr="008D2928">
        <w:rPr>
          <w:sz w:val="24"/>
          <w:szCs w:val="24"/>
        </w:rPr>
        <w:t xml:space="preserve"> ПАО «МРСК </w:t>
      </w:r>
      <w:r w:rsidR="008D2928" w:rsidRPr="00D41C27">
        <w:rPr>
          <w:sz w:val="24"/>
          <w:szCs w:val="24"/>
        </w:rPr>
        <w:t>Центра</w:t>
      </w:r>
      <w:bookmarkEnd w:id="20"/>
      <w:r w:rsidR="002556E6" w:rsidRPr="00D41C27">
        <w:rPr>
          <w:sz w:val="24"/>
          <w:szCs w:val="24"/>
        </w:rPr>
        <w:t>.</w:t>
      </w:r>
    </w:p>
    <w:p w:rsidR="008D2928" w:rsidRPr="00D41C27" w:rsidRDefault="00D41C27" w:rsidP="00BC19F9">
      <w:pPr>
        <w:pStyle w:val="afffffff2"/>
        <w:keepNext/>
        <w:numPr>
          <w:ilvl w:val="0"/>
          <w:numId w:val="81"/>
        </w:numPr>
        <w:tabs>
          <w:tab w:val="num" w:pos="1560"/>
        </w:tabs>
        <w:spacing w:line="240" w:lineRule="auto"/>
        <w:rPr>
          <w:rFonts w:ascii="Times New Roman" w:hAnsi="Times New Roman"/>
          <w:sz w:val="24"/>
          <w:szCs w:val="24"/>
        </w:rPr>
      </w:pPr>
      <w:r w:rsidRPr="00D41C27">
        <w:rPr>
          <w:rFonts w:ascii="Times New Roman" w:hAnsi="Times New Roman"/>
          <w:sz w:val="24"/>
          <w:szCs w:val="24"/>
        </w:rPr>
        <w:t xml:space="preserve"> </w:t>
      </w:r>
      <w:r w:rsidR="008D2928" w:rsidRPr="00D41C27">
        <w:rPr>
          <w:rFonts w:ascii="Times New Roman" w:hAnsi="Times New Roman"/>
          <w:sz w:val="24"/>
          <w:szCs w:val="24"/>
        </w:rPr>
        <w:t xml:space="preserve">«Курскэнерго», РФ, Курская область, Курский р-н, п. </w:t>
      </w:r>
      <w:proofErr w:type="spellStart"/>
      <w:r w:rsidR="008D2928" w:rsidRPr="00D41C27">
        <w:rPr>
          <w:rFonts w:ascii="Times New Roman" w:hAnsi="Times New Roman"/>
          <w:sz w:val="24"/>
          <w:szCs w:val="24"/>
        </w:rPr>
        <w:t>Ворошнево</w:t>
      </w:r>
      <w:proofErr w:type="spellEnd"/>
      <w:r w:rsidR="008D2928" w:rsidRPr="00D41C27">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41C27">
        <w:rPr>
          <w:iCs/>
          <w:sz w:val="24"/>
          <w:szCs w:val="24"/>
        </w:rPr>
        <w:t>Форма и порядок оплаты</w:t>
      </w:r>
      <w:r w:rsidRPr="0022360B">
        <w:rPr>
          <w:iCs/>
          <w:sz w:val="24"/>
          <w:szCs w:val="24"/>
        </w:rPr>
        <w:t>: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0942"/>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0943"/>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bookmarkStart w:id="68"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bookmarkEnd w:id="68"/>
    </w:p>
    <w:p w:rsidR="0094713A" w:rsidRPr="003303E9" w:rsidRDefault="0094713A" w:rsidP="0094713A">
      <w:pPr>
        <w:pStyle w:val="3"/>
        <w:ind w:left="0" w:firstLine="709"/>
        <w:jc w:val="both"/>
        <w:rPr>
          <w:b w:val="0"/>
        </w:rPr>
      </w:pPr>
      <w:bookmarkStart w:id="69" w:name="_Toc439238033"/>
      <w:bookmarkStart w:id="70" w:name="_Toc439238155"/>
      <w:bookmarkStart w:id="71" w:name="_Toc439252707"/>
      <w:bookmarkStart w:id="72" w:name="_Toc439323565"/>
      <w:bookmarkStart w:id="73" w:name="_Toc439323681"/>
      <w:bookmarkStart w:id="74" w:name="_Toc440357079"/>
      <w:bookmarkStart w:id="75" w:name="_Toc440359634"/>
      <w:bookmarkStart w:id="76" w:name="_Toc440632097"/>
      <w:bookmarkStart w:id="77" w:name="_Toc440875918"/>
      <w:bookmarkStart w:id="78"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9"/>
      <w:bookmarkEnd w:id="70"/>
      <w:bookmarkEnd w:id="71"/>
      <w:bookmarkEnd w:id="72"/>
      <w:bookmarkEnd w:id="73"/>
      <w:bookmarkEnd w:id="74"/>
      <w:bookmarkEnd w:id="75"/>
      <w:bookmarkEnd w:id="76"/>
      <w:bookmarkEnd w:id="77"/>
      <w:bookmarkEnd w:id="78"/>
    </w:p>
    <w:p w:rsidR="00953802" w:rsidRPr="003303E9" w:rsidRDefault="00953802" w:rsidP="00953802">
      <w:pPr>
        <w:pStyle w:val="2"/>
        <w:tabs>
          <w:tab w:val="clear" w:pos="1700"/>
          <w:tab w:val="left" w:pos="567"/>
        </w:tabs>
        <w:spacing w:line="264" w:lineRule="auto"/>
      </w:pPr>
      <w:bookmarkStart w:id="79" w:name="_Toc441130947"/>
      <w:r w:rsidRPr="003303E9">
        <w:rPr>
          <w:bCs w:val="0"/>
        </w:rPr>
        <w:t>Антикоррупционная оговорка, включаемая в проект договора</w:t>
      </w:r>
      <w:bookmarkEnd w:id="79"/>
    </w:p>
    <w:p w:rsidR="00953802" w:rsidRPr="003303E9" w:rsidRDefault="0094713A" w:rsidP="0094713A">
      <w:pPr>
        <w:pStyle w:val="3"/>
        <w:ind w:left="0" w:firstLine="709"/>
        <w:jc w:val="both"/>
        <w:rPr>
          <w:b w:val="0"/>
        </w:rPr>
      </w:pPr>
      <w:bookmarkStart w:id="80" w:name="_Toc439238157"/>
      <w:bookmarkStart w:id="81" w:name="_Toc439252709"/>
      <w:bookmarkStart w:id="82" w:name="_Toc439323567"/>
      <w:bookmarkStart w:id="83" w:name="_Toc439323683"/>
      <w:bookmarkStart w:id="84" w:name="_Toc440357081"/>
      <w:bookmarkStart w:id="85" w:name="_Toc440359636"/>
      <w:bookmarkStart w:id="86" w:name="_Toc440632099"/>
      <w:bookmarkStart w:id="87" w:name="_Toc440875920"/>
      <w:bookmarkStart w:id="88"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80"/>
      <w:bookmarkEnd w:id="81"/>
      <w:bookmarkEnd w:id="82"/>
      <w:bookmarkEnd w:id="83"/>
      <w:bookmarkEnd w:id="84"/>
      <w:bookmarkEnd w:id="85"/>
      <w:bookmarkEnd w:id="86"/>
      <w:bookmarkEnd w:id="87"/>
      <w:bookmarkEnd w:id="88"/>
    </w:p>
    <w:p w:rsidR="0094713A" w:rsidRPr="003303E9" w:rsidRDefault="0094713A" w:rsidP="0094713A">
      <w:pPr>
        <w:pStyle w:val="3"/>
        <w:ind w:left="0" w:firstLine="709"/>
        <w:jc w:val="both"/>
        <w:rPr>
          <w:b w:val="0"/>
        </w:rPr>
      </w:pPr>
      <w:bookmarkStart w:id="89" w:name="_Toc439238158"/>
      <w:bookmarkStart w:id="90" w:name="_Toc439252710"/>
      <w:bookmarkStart w:id="91" w:name="_Toc439323568"/>
      <w:bookmarkStart w:id="92" w:name="_Toc439323684"/>
      <w:bookmarkStart w:id="93" w:name="_Toc440357082"/>
      <w:bookmarkStart w:id="94" w:name="_Toc440359637"/>
      <w:bookmarkStart w:id="95" w:name="_Toc440632100"/>
      <w:bookmarkStart w:id="96" w:name="_Toc440875921"/>
      <w:bookmarkStart w:id="97"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9"/>
      <w:bookmarkStart w:id="99" w:name="_Toc439252711"/>
      <w:bookmarkStart w:id="100" w:name="_Toc439323569"/>
      <w:bookmarkStart w:id="101" w:name="_Toc439323685"/>
      <w:bookmarkStart w:id="102" w:name="_Ref440270867"/>
      <w:bookmarkStart w:id="103" w:name="_Toc440357083"/>
      <w:bookmarkStart w:id="104" w:name="_Toc440359638"/>
      <w:bookmarkStart w:id="105" w:name="_Toc440632101"/>
      <w:bookmarkStart w:id="106" w:name="_Toc440875922"/>
      <w:bookmarkStart w:id="107" w:name="_Toc441130950"/>
      <w:r w:rsidRPr="003303E9">
        <w:rPr>
          <w:b w:val="0"/>
        </w:rPr>
        <w:t>Текст Антикоррупционной оговорки:</w:t>
      </w:r>
      <w:bookmarkEnd w:id="98"/>
      <w:bookmarkEnd w:id="99"/>
      <w:bookmarkEnd w:id="100"/>
      <w:bookmarkEnd w:id="101"/>
      <w:bookmarkEnd w:id="102"/>
      <w:bookmarkEnd w:id="103"/>
      <w:bookmarkEnd w:id="104"/>
      <w:bookmarkEnd w:id="105"/>
      <w:bookmarkEnd w:id="106"/>
      <w:bookmarkEnd w:id="10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8" w:name="_Ref303622434"/>
      <w:bookmarkStart w:id="109" w:name="_Ref303624273"/>
      <w:bookmarkStart w:id="110" w:name="_Ref303682476"/>
      <w:bookmarkStart w:id="111" w:name="_Ref303683017"/>
      <w:bookmarkEnd w:id="108"/>
      <w:bookmarkEnd w:id="109"/>
      <w:bookmarkEnd w:id="110"/>
      <w:bookmarkEnd w:id="11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2" w:name="_Ref303711222"/>
      <w:bookmarkStart w:id="113" w:name="_Ref311232052"/>
      <w:bookmarkStart w:id="114"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2"/>
      <w:r w:rsidR="00D51A0B" w:rsidRPr="00E71A48">
        <w:rPr>
          <w:szCs w:val="24"/>
        </w:rPr>
        <w:t>Заявок</w:t>
      </w:r>
      <w:bookmarkEnd w:id="113"/>
      <w:bookmarkEnd w:id="114"/>
    </w:p>
    <w:p w:rsidR="00717F60" w:rsidRPr="00E71A48" w:rsidRDefault="00717F60" w:rsidP="00E71A48">
      <w:pPr>
        <w:pStyle w:val="2"/>
        <w:tabs>
          <w:tab w:val="clear" w:pos="1700"/>
          <w:tab w:val="left" w:pos="567"/>
        </w:tabs>
        <w:spacing w:line="264" w:lineRule="auto"/>
      </w:pPr>
      <w:bookmarkStart w:id="115" w:name="_Toc441130952"/>
      <w:r w:rsidRPr="00E71A48">
        <w:t xml:space="preserve">Общий порядок проведения </w:t>
      </w:r>
      <w:r w:rsidR="00440928" w:rsidRPr="00E71A48">
        <w:t>З</w:t>
      </w:r>
      <w:r w:rsidRPr="00E71A48">
        <w:t>апроса предложений</w:t>
      </w:r>
      <w:bookmarkEnd w:id="115"/>
    </w:p>
    <w:p w:rsidR="00717F60" w:rsidRPr="00E71A48" w:rsidRDefault="00717F60" w:rsidP="00953802">
      <w:pPr>
        <w:pStyle w:val="3"/>
        <w:rPr>
          <w:bCs w:val="0"/>
          <w:szCs w:val="24"/>
        </w:rPr>
      </w:pPr>
      <w:bookmarkStart w:id="116" w:name="_Toc439323688"/>
      <w:bookmarkStart w:id="117" w:name="_Toc440357086"/>
      <w:bookmarkStart w:id="118" w:name="_Toc440359641"/>
      <w:bookmarkStart w:id="119" w:name="_Toc440632104"/>
      <w:bookmarkStart w:id="120" w:name="_Toc440875925"/>
      <w:bookmarkStart w:id="121" w:name="_Toc441130953"/>
      <w:r w:rsidRPr="00E71A48">
        <w:rPr>
          <w:szCs w:val="24"/>
        </w:rPr>
        <w:t>Запрос</w:t>
      </w:r>
      <w:r w:rsidRPr="00E71A48">
        <w:rPr>
          <w:bCs w:val="0"/>
          <w:szCs w:val="24"/>
        </w:rPr>
        <w:t xml:space="preserve"> предложений проводится в следующем порядке:</w:t>
      </w:r>
      <w:bookmarkEnd w:id="116"/>
      <w:bookmarkEnd w:id="117"/>
      <w:bookmarkEnd w:id="118"/>
      <w:bookmarkEnd w:id="119"/>
      <w:bookmarkEnd w:id="120"/>
      <w:bookmarkEnd w:id="12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2" w:name="__RefNumPara__828_922829174"/>
      <w:bookmarkEnd w:id="12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32_922829174"/>
      <w:bookmarkEnd w:id="12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4_922829174"/>
      <w:bookmarkEnd w:id="12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6_922829174"/>
      <w:bookmarkEnd w:id="12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6" w:name="_Toc439323689"/>
      <w:bookmarkStart w:id="127" w:name="_Toc440357087"/>
      <w:bookmarkStart w:id="128" w:name="_Toc440359642"/>
      <w:bookmarkStart w:id="129" w:name="_Toc440632105"/>
      <w:bookmarkStart w:id="130" w:name="_Toc440875926"/>
      <w:bookmarkStart w:id="131"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6"/>
      <w:bookmarkEnd w:id="127"/>
      <w:bookmarkEnd w:id="128"/>
      <w:bookmarkEnd w:id="129"/>
      <w:bookmarkEnd w:id="130"/>
      <w:bookmarkEnd w:id="13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2" w:name="_Ref303250835"/>
      <w:bookmarkStart w:id="133" w:name="_Ref305973033"/>
      <w:bookmarkStart w:id="134" w:name="_Toc441130955"/>
      <w:bookmarkStart w:id="13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2"/>
      <w:r w:rsidRPr="00E71A48">
        <w:t xml:space="preserve"> по запросу предложений</w:t>
      </w:r>
      <w:bookmarkEnd w:id="133"/>
      <w:bookmarkEnd w:id="1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6" w:name="__RefNumPara__444_922829174"/>
      <w:bookmarkStart w:id="137" w:name="_Ref191386216"/>
      <w:bookmarkStart w:id="138" w:name="_Ref305973147"/>
      <w:bookmarkStart w:id="139" w:name="_Toc441130956"/>
      <w:bookmarkEnd w:id="135"/>
      <w:bookmarkEnd w:id="136"/>
      <w:r w:rsidRPr="00E71A48">
        <w:lastRenderedPageBreak/>
        <w:t xml:space="preserve">Подготовка </w:t>
      </w:r>
      <w:bookmarkEnd w:id="137"/>
      <w:r w:rsidRPr="00E71A48">
        <w:t>Заявок</w:t>
      </w:r>
      <w:bookmarkEnd w:id="138"/>
      <w:bookmarkEnd w:id="139"/>
    </w:p>
    <w:p w:rsidR="00717F60" w:rsidRPr="00E71A48" w:rsidRDefault="00717F60" w:rsidP="00E71A48">
      <w:pPr>
        <w:pStyle w:val="3"/>
        <w:spacing w:line="264" w:lineRule="auto"/>
        <w:rPr>
          <w:szCs w:val="24"/>
        </w:rPr>
      </w:pPr>
      <w:bookmarkStart w:id="140" w:name="_Ref306114638"/>
      <w:bookmarkStart w:id="141" w:name="_Toc440357090"/>
      <w:bookmarkStart w:id="142" w:name="_Toc440359645"/>
      <w:bookmarkStart w:id="143" w:name="_Toc440632108"/>
      <w:bookmarkStart w:id="144" w:name="_Toc440875929"/>
      <w:bookmarkStart w:id="145" w:name="_Toc441130957"/>
      <w:r w:rsidRPr="00E71A48">
        <w:rPr>
          <w:szCs w:val="24"/>
        </w:rPr>
        <w:t xml:space="preserve">Общие требования к </w:t>
      </w:r>
      <w:r w:rsidR="004B5EB3" w:rsidRPr="00E71A48">
        <w:rPr>
          <w:szCs w:val="24"/>
        </w:rPr>
        <w:t>Заявк</w:t>
      </w:r>
      <w:r w:rsidRPr="00E71A48">
        <w:rPr>
          <w:szCs w:val="24"/>
        </w:rPr>
        <w:t>е</w:t>
      </w:r>
      <w:bookmarkEnd w:id="140"/>
      <w:bookmarkEnd w:id="141"/>
      <w:bookmarkEnd w:id="142"/>
      <w:bookmarkEnd w:id="143"/>
      <w:bookmarkEnd w:id="144"/>
      <w:bookmarkEnd w:id="14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4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4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55279015"/>
      <w:bookmarkStart w:id="14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4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49"/>
      <w:bookmarkEnd w:id="15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5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5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52" w:name="_Ref115076752"/>
      <w:bookmarkStart w:id="153" w:name="_Ref191386109"/>
      <w:bookmarkStart w:id="154" w:name="_Ref191386419"/>
      <w:bookmarkStart w:id="155" w:name="_Toc440357091"/>
      <w:bookmarkStart w:id="156" w:name="_Toc440359646"/>
      <w:bookmarkStart w:id="157" w:name="_Toc440632109"/>
      <w:bookmarkStart w:id="158" w:name="_Toc440875930"/>
      <w:bookmarkStart w:id="159"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52"/>
      <w:bookmarkEnd w:id="153"/>
      <w:bookmarkEnd w:id="154"/>
      <w:r w:rsidRPr="00E71A48">
        <w:rPr>
          <w:szCs w:val="24"/>
        </w:rPr>
        <w:t>ЭТП</w:t>
      </w:r>
      <w:bookmarkEnd w:id="155"/>
      <w:bookmarkEnd w:id="156"/>
      <w:bookmarkEnd w:id="157"/>
      <w:bookmarkEnd w:id="158"/>
      <w:bookmarkEnd w:id="15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60" w:name="_Ref115076807"/>
      <w:bookmarkStart w:id="161" w:name="_Toc440357092"/>
      <w:bookmarkStart w:id="162" w:name="_Toc440359647"/>
      <w:bookmarkStart w:id="163" w:name="_Toc440632110"/>
      <w:bookmarkStart w:id="164" w:name="_Toc440875931"/>
      <w:bookmarkStart w:id="165"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60"/>
      <w:bookmarkEnd w:id="161"/>
      <w:bookmarkEnd w:id="162"/>
      <w:bookmarkEnd w:id="163"/>
      <w:bookmarkEnd w:id="164"/>
      <w:bookmarkEnd w:id="165"/>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66"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166"/>
    </w:p>
    <w:p w:rsidR="00717F60" w:rsidRPr="00E71A48" w:rsidRDefault="00717F60" w:rsidP="00E71A48">
      <w:pPr>
        <w:pStyle w:val="3"/>
        <w:spacing w:line="264" w:lineRule="auto"/>
        <w:rPr>
          <w:szCs w:val="24"/>
        </w:rPr>
      </w:pPr>
      <w:bookmarkStart w:id="167" w:name="_Ref306008743"/>
      <w:bookmarkStart w:id="168" w:name="_Toc440357093"/>
      <w:bookmarkStart w:id="169" w:name="_Toc440359648"/>
      <w:bookmarkStart w:id="170" w:name="_Toc440632111"/>
      <w:bookmarkStart w:id="171" w:name="_Toc440875932"/>
      <w:bookmarkStart w:id="172"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167"/>
      <w:bookmarkEnd w:id="168"/>
      <w:bookmarkEnd w:id="169"/>
      <w:bookmarkEnd w:id="170"/>
      <w:bookmarkEnd w:id="171"/>
      <w:bookmarkEnd w:id="17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17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4" w:name="_Toc440357094"/>
      <w:bookmarkStart w:id="175" w:name="_Toc440359649"/>
      <w:bookmarkStart w:id="176" w:name="_Toc440632112"/>
      <w:bookmarkStart w:id="177" w:name="_Toc440875933"/>
      <w:bookmarkStart w:id="178" w:name="_Toc441130961"/>
      <w:r w:rsidRPr="00E71A48">
        <w:rPr>
          <w:szCs w:val="24"/>
        </w:rPr>
        <w:t xml:space="preserve">Требования к языку </w:t>
      </w:r>
      <w:r w:rsidR="004B5EB3" w:rsidRPr="00E71A48">
        <w:rPr>
          <w:szCs w:val="24"/>
        </w:rPr>
        <w:t>Заявк</w:t>
      </w:r>
      <w:r w:rsidRPr="00E71A48">
        <w:rPr>
          <w:szCs w:val="24"/>
        </w:rPr>
        <w:t>и</w:t>
      </w:r>
      <w:bookmarkEnd w:id="174"/>
      <w:bookmarkEnd w:id="175"/>
      <w:bookmarkEnd w:id="176"/>
      <w:bookmarkEnd w:id="177"/>
      <w:bookmarkEnd w:id="1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79" w:name="_Toc440357095"/>
      <w:bookmarkStart w:id="180" w:name="_Toc440359650"/>
      <w:bookmarkStart w:id="181" w:name="_Toc440632113"/>
      <w:bookmarkStart w:id="182" w:name="_Toc440875934"/>
      <w:bookmarkStart w:id="183" w:name="_Toc441130962"/>
      <w:r w:rsidRPr="00E71A48">
        <w:rPr>
          <w:szCs w:val="24"/>
        </w:rPr>
        <w:t xml:space="preserve">Требования к валюте </w:t>
      </w:r>
      <w:r w:rsidR="004B5EB3" w:rsidRPr="00E71A48">
        <w:rPr>
          <w:szCs w:val="24"/>
        </w:rPr>
        <w:t>Заявк</w:t>
      </w:r>
      <w:r w:rsidRPr="00E71A48">
        <w:rPr>
          <w:szCs w:val="24"/>
        </w:rPr>
        <w:t>и</w:t>
      </w:r>
      <w:bookmarkEnd w:id="179"/>
      <w:bookmarkEnd w:id="180"/>
      <w:bookmarkEnd w:id="181"/>
      <w:bookmarkEnd w:id="182"/>
      <w:bookmarkEnd w:id="183"/>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4" w:name="_Toc440357096"/>
      <w:bookmarkStart w:id="185" w:name="_Toc440359651"/>
      <w:bookmarkStart w:id="186" w:name="_Toc440632114"/>
      <w:bookmarkStart w:id="187" w:name="_Toc440875935"/>
      <w:bookmarkStart w:id="188" w:name="_Toc441130963"/>
      <w:r w:rsidRPr="00C12FA4">
        <w:rPr>
          <w:szCs w:val="24"/>
        </w:rPr>
        <w:t xml:space="preserve">Начальная (максимальная) цена </w:t>
      </w:r>
      <w:r w:rsidR="00123C70" w:rsidRPr="00C12FA4">
        <w:rPr>
          <w:szCs w:val="24"/>
        </w:rPr>
        <w:t>Договор</w:t>
      </w:r>
      <w:r w:rsidRPr="00C12FA4">
        <w:rPr>
          <w:szCs w:val="24"/>
        </w:rPr>
        <w:t>а</w:t>
      </w:r>
      <w:bookmarkEnd w:id="184"/>
      <w:bookmarkEnd w:id="185"/>
      <w:bookmarkEnd w:id="186"/>
      <w:bookmarkEnd w:id="187"/>
      <w:bookmarkEnd w:id="188"/>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1D2A91" w:rsidP="00432B81">
      <w:pPr>
        <w:widowControl w:val="0"/>
        <w:shd w:val="clear" w:color="auto" w:fill="FFFFFF"/>
        <w:tabs>
          <w:tab w:val="left" w:pos="1701"/>
        </w:tabs>
        <w:autoSpaceDE w:val="0"/>
        <w:spacing w:after="100" w:line="264" w:lineRule="auto"/>
        <w:ind w:right="17" w:firstLine="709"/>
        <w:rPr>
          <w:bCs w:val="0"/>
          <w:sz w:val="24"/>
          <w:szCs w:val="24"/>
        </w:rPr>
      </w:pPr>
      <w:proofErr w:type="gramStart"/>
      <w:r>
        <w:rPr>
          <w:b/>
          <w:sz w:val="24"/>
          <w:szCs w:val="24"/>
        </w:rPr>
        <w:t>1 101 149</w:t>
      </w:r>
      <w:r w:rsidR="00D41C27" w:rsidRPr="005566C7">
        <w:rPr>
          <w:sz w:val="24"/>
          <w:szCs w:val="24"/>
        </w:rPr>
        <w:t xml:space="preserve"> (</w:t>
      </w:r>
      <w:r w:rsidRPr="001D2A91">
        <w:rPr>
          <w:sz w:val="24"/>
          <w:szCs w:val="24"/>
        </w:rPr>
        <w:t>один миллион сто одн</w:t>
      </w:r>
      <w:r>
        <w:rPr>
          <w:sz w:val="24"/>
          <w:szCs w:val="24"/>
        </w:rPr>
        <w:t>а тысяча сто сорок девять</w:t>
      </w:r>
      <w:r w:rsidR="00D41C27" w:rsidRPr="005566C7">
        <w:rPr>
          <w:sz w:val="24"/>
          <w:szCs w:val="24"/>
        </w:rPr>
        <w:t>) рубл</w:t>
      </w:r>
      <w:r w:rsidR="00D41C27">
        <w:rPr>
          <w:sz w:val="24"/>
          <w:szCs w:val="24"/>
        </w:rPr>
        <w:t>ей</w:t>
      </w:r>
      <w:r w:rsidR="00D41C27" w:rsidRPr="005566C7">
        <w:rPr>
          <w:sz w:val="24"/>
          <w:szCs w:val="24"/>
        </w:rPr>
        <w:t xml:space="preserve"> 00 копеек РФ, без учета НДС; НДС составляет </w:t>
      </w:r>
      <w:r>
        <w:rPr>
          <w:b/>
          <w:sz w:val="24"/>
          <w:szCs w:val="24"/>
        </w:rPr>
        <w:t>198 206</w:t>
      </w:r>
      <w:r w:rsidR="00D41C27" w:rsidRPr="005566C7">
        <w:rPr>
          <w:sz w:val="24"/>
          <w:szCs w:val="24"/>
        </w:rPr>
        <w:t xml:space="preserve"> (</w:t>
      </w:r>
      <w:r w:rsidR="00A84976" w:rsidRPr="00A84976">
        <w:rPr>
          <w:sz w:val="24"/>
          <w:szCs w:val="24"/>
        </w:rPr>
        <w:t xml:space="preserve">сто девяносто </w:t>
      </w:r>
      <w:r w:rsidR="00A84976">
        <w:rPr>
          <w:sz w:val="24"/>
          <w:szCs w:val="24"/>
        </w:rPr>
        <w:t>восемь тысяч двести шесть</w:t>
      </w:r>
      <w:r w:rsidR="00D41C27" w:rsidRPr="005566C7">
        <w:rPr>
          <w:sz w:val="24"/>
          <w:szCs w:val="24"/>
        </w:rPr>
        <w:t xml:space="preserve">) рублей </w:t>
      </w:r>
      <w:r>
        <w:rPr>
          <w:sz w:val="24"/>
          <w:szCs w:val="24"/>
        </w:rPr>
        <w:t>82</w:t>
      </w:r>
      <w:r w:rsidR="00D41C27" w:rsidRPr="005566C7">
        <w:rPr>
          <w:sz w:val="24"/>
          <w:szCs w:val="24"/>
        </w:rPr>
        <w:t xml:space="preserve"> копе</w:t>
      </w:r>
      <w:r w:rsidR="0022511A">
        <w:rPr>
          <w:sz w:val="24"/>
          <w:szCs w:val="24"/>
        </w:rPr>
        <w:t>йки</w:t>
      </w:r>
      <w:r w:rsidR="00D41C27" w:rsidRPr="005566C7">
        <w:rPr>
          <w:sz w:val="24"/>
          <w:szCs w:val="24"/>
        </w:rPr>
        <w:t xml:space="preserve"> РФ; </w:t>
      </w:r>
      <w:r>
        <w:rPr>
          <w:b/>
          <w:sz w:val="24"/>
          <w:szCs w:val="24"/>
        </w:rPr>
        <w:t>1 299 355</w:t>
      </w:r>
      <w:r w:rsidR="00D41C27" w:rsidRPr="005566C7">
        <w:rPr>
          <w:sz w:val="24"/>
          <w:szCs w:val="24"/>
        </w:rPr>
        <w:t xml:space="preserve"> </w:t>
      </w:r>
      <w:r w:rsidR="00D41C27" w:rsidRPr="00C6114B">
        <w:rPr>
          <w:sz w:val="24"/>
          <w:szCs w:val="24"/>
        </w:rPr>
        <w:t>(</w:t>
      </w:r>
      <w:r w:rsidR="0022511A" w:rsidRPr="0022511A">
        <w:rPr>
          <w:sz w:val="24"/>
          <w:szCs w:val="24"/>
        </w:rPr>
        <w:t>один миллион двести девяносто девять ты</w:t>
      </w:r>
      <w:r w:rsidR="0022511A">
        <w:rPr>
          <w:sz w:val="24"/>
          <w:szCs w:val="24"/>
        </w:rPr>
        <w:t>сяч триста пятьдесят пять</w:t>
      </w:r>
      <w:r w:rsidR="00D41C27" w:rsidRPr="005566C7">
        <w:rPr>
          <w:sz w:val="24"/>
          <w:szCs w:val="24"/>
        </w:rPr>
        <w:t xml:space="preserve">) рублей </w:t>
      </w:r>
      <w:r>
        <w:rPr>
          <w:sz w:val="24"/>
          <w:szCs w:val="24"/>
        </w:rPr>
        <w:t>82</w:t>
      </w:r>
      <w:r w:rsidR="00D41C27" w:rsidRPr="005566C7">
        <w:rPr>
          <w:sz w:val="24"/>
          <w:szCs w:val="24"/>
        </w:rPr>
        <w:t xml:space="preserve"> копе</w:t>
      </w:r>
      <w:r w:rsidR="0022511A">
        <w:rPr>
          <w:sz w:val="24"/>
          <w:szCs w:val="24"/>
        </w:rPr>
        <w:t>йки</w:t>
      </w:r>
      <w:r w:rsidR="00D41C27" w:rsidRPr="005566C7">
        <w:rPr>
          <w:sz w:val="24"/>
          <w:szCs w:val="24"/>
        </w:rPr>
        <w:t xml:space="preserve"> РФ, с учетом НДС</w:t>
      </w:r>
      <w:r w:rsidR="00D41C27">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89" w:name="_Ref191386407"/>
      <w:bookmarkStart w:id="190" w:name="_Ref191386526"/>
      <w:bookmarkStart w:id="191" w:name="_Toc440357097"/>
      <w:bookmarkStart w:id="192" w:name="_Toc440359652"/>
      <w:bookmarkStart w:id="193" w:name="_Toc440632115"/>
      <w:bookmarkStart w:id="194" w:name="_Toc440875936"/>
      <w:bookmarkStart w:id="195" w:name="_Toc441130964"/>
      <w:bookmarkStart w:id="19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89"/>
      <w:bookmarkEnd w:id="190"/>
      <w:bookmarkEnd w:id="191"/>
      <w:bookmarkEnd w:id="192"/>
      <w:bookmarkEnd w:id="193"/>
      <w:bookmarkEnd w:id="194"/>
      <w:bookmarkEnd w:id="195"/>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197" w:name="_Ref93090116"/>
      <w:bookmarkStart w:id="198" w:name="_Ref191386482"/>
      <w:bookmarkStart w:id="199" w:name="_Ref440291364"/>
      <w:bookmarkEnd w:id="19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7"/>
      <w:r w:rsidRPr="00E71A48">
        <w:rPr>
          <w:bCs w:val="0"/>
          <w:sz w:val="24"/>
          <w:szCs w:val="24"/>
        </w:rPr>
        <w:t>:</w:t>
      </w:r>
      <w:bookmarkStart w:id="200" w:name="_Ref306004833"/>
      <w:bookmarkEnd w:id="19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199"/>
      <w:bookmarkEnd w:id="200"/>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2" w:name="_Ref306032455"/>
      <w:r w:rsidRPr="00E71A48">
        <w:rPr>
          <w:bCs w:val="0"/>
          <w:color w:val="000000"/>
          <w:sz w:val="24"/>
          <w:szCs w:val="24"/>
        </w:rPr>
        <w:lastRenderedPageBreak/>
        <w:t xml:space="preserve">должен </w:t>
      </w:r>
      <w:bookmarkStart w:id="20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2"/>
      <w:bookmarkEnd w:id="20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4"/>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5"/>
      <w:bookmarkEnd w:id="206"/>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07"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7"/>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08"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08"/>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09"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w:t>
      </w:r>
      <w:r w:rsidR="005436EC" w:rsidRPr="006E10CC">
        <w:rPr>
          <w:bCs w:val="0"/>
          <w:sz w:val="24"/>
          <w:szCs w:val="24"/>
        </w:rPr>
        <w:lastRenderedPageBreak/>
        <w:t xml:space="preserve">формате MS </w:t>
      </w:r>
      <w:proofErr w:type="spellStart"/>
      <w:r w:rsidR="005436EC" w:rsidRPr="006E10CC">
        <w:rPr>
          <w:bCs w:val="0"/>
          <w:sz w:val="24"/>
          <w:szCs w:val="24"/>
        </w:rPr>
        <w:t>Word</w:t>
      </w:r>
      <w:proofErr w:type="spellEnd"/>
      <w:r w:rsidR="00F82225" w:rsidRPr="006E10CC">
        <w:rPr>
          <w:sz w:val="24"/>
          <w:szCs w:val="24"/>
        </w:rPr>
        <w:t>;</w:t>
      </w:r>
      <w:bookmarkEnd w:id="209"/>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10"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10"/>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11"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11"/>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2" w:name="_Ref191386451"/>
      <w:bookmarkStart w:id="213" w:name="_Ref440271628"/>
      <w:bookmarkStart w:id="214" w:name="_Toc440357098"/>
      <w:bookmarkStart w:id="215" w:name="_Toc440359653"/>
      <w:bookmarkStart w:id="216" w:name="_Toc440632116"/>
      <w:bookmarkStart w:id="217" w:name="_Toc440875937"/>
      <w:bookmarkStart w:id="218" w:name="_Toc441130965"/>
      <w:r w:rsidRPr="00E71A48">
        <w:rPr>
          <w:szCs w:val="24"/>
        </w:rPr>
        <w:t xml:space="preserve">Привлечение </w:t>
      </w:r>
      <w:bookmarkEnd w:id="212"/>
      <w:proofErr w:type="spellStart"/>
      <w:r w:rsidR="005B074F" w:rsidRPr="00E71A48">
        <w:rPr>
          <w:szCs w:val="24"/>
        </w:rPr>
        <w:t>сопоставщиков</w:t>
      </w:r>
      <w:bookmarkEnd w:id="213"/>
      <w:bookmarkEnd w:id="214"/>
      <w:bookmarkEnd w:id="215"/>
      <w:bookmarkEnd w:id="216"/>
      <w:bookmarkEnd w:id="217"/>
      <w:bookmarkEnd w:id="21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19" w:name="_Ref191386461"/>
      <w:bookmarkStart w:id="220" w:name="_Toc440357099"/>
      <w:bookmarkStart w:id="221" w:name="_Toc440359654"/>
      <w:bookmarkStart w:id="222" w:name="_Toc440632117"/>
      <w:bookmarkStart w:id="223" w:name="_Toc440875938"/>
      <w:bookmarkStart w:id="22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19"/>
      <w:bookmarkEnd w:id="220"/>
      <w:bookmarkEnd w:id="221"/>
      <w:bookmarkEnd w:id="222"/>
      <w:bookmarkEnd w:id="223"/>
      <w:bookmarkEnd w:id="22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8" w:name="_Ref306114966"/>
      <w:bookmarkStart w:id="229" w:name="_Toc440357100"/>
      <w:bookmarkStart w:id="230" w:name="_Toc440359655"/>
      <w:bookmarkStart w:id="231" w:name="_Toc440632118"/>
      <w:bookmarkStart w:id="232" w:name="_Toc440875939"/>
      <w:bookmarkStart w:id="233" w:name="_Toc441130967"/>
      <w:r w:rsidRPr="00E71A48">
        <w:rPr>
          <w:szCs w:val="24"/>
        </w:rPr>
        <w:lastRenderedPageBreak/>
        <w:t>Разъяснение Документации по запросу предложений</w:t>
      </w:r>
      <w:bookmarkEnd w:id="228"/>
      <w:bookmarkEnd w:id="229"/>
      <w:bookmarkEnd w:id="230"/>
      <w:bookmarkEnd w:id="231"/>
      <w:bookmarkEnd w:id="232"/>
      <w:bookmarkEnd w:id="23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34" w:name="_Toc440357101"/>
      <w:bookmarkStart w:id="235" w:name="_Toc440359656"/>
      <w:bookmarkStart w:id="236" w:name="_Toc440632119"/>
      <w:bookmarkStart w:id="237" w:name="_Toc440875940"/>
      <w:bookmarkStart w:id="238" w:name="_Ref440969765"/>
      <w:bookmarkStart w:id="239" w:name="_Toc441130968"/>
      <w:r w:rsidRPr="00E71A48">
        <w:rPr>
          <w:szCs w:val="24"/>
        </w:rPr>
        <w:t>Внесение изменений в Документацию по запросу предложений.</w:t>
      </w:r>
      <w:bookmarkEnd w:id="234"/>
      <w:bookmarkEnd w:id="235"/>
      <w:bookmarkEnd w:id="236"/>
      <w:bookmarkEnd w:id="237"/>
      <w:bookmarkEnd w:id="238"/>
      <w:bookmarkEnd w:id="23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40" w:name="_Ref440289401"/>
      <w:bookmarkStart w:id="241" w:name="_Toc440357102"/>
      <w:bookmarkStart w:id="242" w:name="_Toc440359657"/>
      <w:bookmarkStart w:id="243" w:name="_Toc440632120"/>
      <w:bookmarkStart w:id="244" w:name="_Toc440875941"/>
      <w:bookmarkStart w:id="245" w:name="_Toc441130969"/>
      <w:r w:rsidRPr="00E71A48">
        <w:rPr>
          <w:szCs w:val="24"/>
        </w:rPr>
        <w:t>Продление срока окончания приема Заявок</w:t>
      </w:r>
      <w:bookmarkEnd w:id="240"/>
      <w:bookmarkEnd w:id="241"/>
      <w:bookmarkEnd w:id="242"/>
      <w:bookmarkEnd w:id="243"/>
      <w:bookmarkEnd w:id="244"/>
      <w:bookmarkEnd w:id="24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46" w:name="_Ref191386249"/>
    </w:p>
    <w:p w:rsidR="00AC1995" w:rsidRPr="00E71A48" w:rsidRDefault="00AC1995" w:rsidP="00E71A48">
      <w:pPr>
        <w:pStyle w:val="3"/>
        <w:spacing w:line="264" w:lineRule="auto"/>
        <w:rPr>
          <w:szCs w:val="24"/>
          <w:lang w:eastAsia="ru-RU"/>
        </w:rPr>
      </w:pPr>
      <w:bookmarkStart w:id="247" w:name="_Toc299701566"/>
      <w:bookmarkStart w:id="248" w:name="_Ref306176386"/>
      <w:bookmarkStart w:id="249" w:name="_Ref440285128"/>
      <w:bookmarkStart w:id="250" w:name="_Toc440357103"/>
      <w:bookmarkStart w:id="251" w:name="_Toc440359658"/>
      <w:bookmarkStart w:id="252" w:name="_Toc440632121"/>
      <w:bookmarkStart w:id="253" w:name="_Toc440875942"/>
      <w:bookmarkStart w:id="254"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47"/>
      <w:bookmarkEnd w:id="248"/>
      <w:bookmarkEnd w:id="249"/>
      <w:bookmarkEnd w:id="250"/>
      <w:bookmarkEnd w:id="251"/>
      <w:bookmarkEnd w:id="252"/>
      <w:bookmarkEnd w:id="253"/>
      <w:bookmarkEnd w:id="2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6" w:name="_Ref307586570"/>
      <w:r w:rsidRPr="00E71A48">
        <w:rPr>
          <w:bCs w:val="0"/>
          <w:sz w:val="24"/>
          <w:szCs w:val="24"/>
        </w:rPr>
        <w:lastRenderedPageBreak/>
        <w:t>В соглашении о неустойке должно быть указано</w:t>
      </w:r>
      <w:bookmarkStart w:id="25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6"/>
      <w:bookmarkEnd w:id="25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8"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59" w:name="_Ref299109207"/>
      <w:bookmarkStart w:id="2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59"/>
      <w:bookmarkEnd w:id="2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w:t>
      </w:r>
      <w:r w:rsidRPr="00432B81">
        <w:rPr>
          <w:bCs w:val="0"/>
          <w:sz w:val="24"/>
          <w:szCs w:val="24"/>
        </w:rPr>
        <w:t xml:space="preserve">: </w:t>
      </w:r>
      <w:r w:rsidR="00432B81" w:rsidRPr="00432B81">
        <w:rPr>
          <w:sz w:val="24"/>
          <w:szCs w:val="24"/>
        </w:rPr>
        <w:t xml:space="preserve">Россия, 305029, Курская область, г. Курск, ул. К. Маркса, 27 </w:t>
      </w:r>
      <w:proofErr w:type="spellStart"/>
      <w:r w:rsidR="00432B81" w:rsidRPr="00432B81">
        <w:rPr>
          <w:sz w:val="24"/>
          <w:szCs w:val="24"/>
        </w:rPr>
        <w:t>каб</w:t>
      </w:r>
      <w:proofErr w:type="spellEnd"/>
      <w:r w:rsidR="00432B81" w:rsidRPr="00432B81">
        <w:rPr>
          <w:sz w:val="24"/>
          <w:szCs w:val="24"/>
        </w:rPr>
        <w:t xml:space="preserve">. 407, исполнительный сотрудник – Носов Александр Борисович, контактный телефон </w:t>
      </w:r>
      <w:r w:rsidR="00432B81" w:rsidRPr="00432B81">
        <w:rPr>
          <w:b/>
          <w:sz w:val="24"/>
          <w:szCs w:val="24"/>
        </w:rPr>
        <w:t>(4712) 55-70-49</w:t>
      </w:r>
      <w:r w:rsidRPr="00432B81">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61"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61"/>
    </w:p>
    <w:p w:rsidR="00717F60" w:rsidRPr="00E71A48" w:rsidRDefault="00717F60" w:rsidP="00E71A48">
      <w:pPr>
        <w:pStyle w:val="2"/>
        <w:tabs>
          <w:tab w:val="clear" w:pos="0"/>
          <w:tab w:val="clear" w:pos="1700"/>
          <w:tab w:val="num" w:pos="709"/>
        </w:tabs>
        <w:spacing w:line="264" w:lineRule="auto"/>
      </w:pPr>
      <w:bookmarkStart w:id="262" w:name="_Ref305973214"/>
      <w:bookmarkStart w:id="263" w:name="_Toc441130971"/>
      <w:r w:rsidRPr="00E71A48">
        <w:t>Подача Заявок и их прием</w:t>
      </w:r>
      <w:bookmarkStart w:id="264" w:name="_Ref56229451"/>
      <w:bookmarkEnd w:id="246"/>
      <w:bookmarkEnd w:id="262"/>
      <w:bookmarkEnd w:id="263"/>
    </w:p>
    <w:p w:rsidR="00717F60" w:rsidRPr="00E71A48" w:rsidRDefault="00717F60" w:rsidP="00E71A48">
      <w:pPr>
        <w:pStyle w:val="3"/>
        <w:spacing w:line="264" w:lineRule="auto"/>
        <w:rPr>
          <w:szCs w:val="24"/>
        </w:rPr>
      </w:pPr>
      <w:bookmarkStart w:id="265" w:name="_Toc439323707"/>
      <w:bookmarkStart w:id="266" w:name="_Toc440357105"/>
      <w:bookmarkStart w:id="267" w:name="_Toc440359660"/>
      <w:bookmarkStart w:id="268" w:name="_Toc440632123"/>
      <w:bookmarkStart w:id="269" w:name="_Toc440875944"/>
      <w:bookmarkStart w:id="270" w:name="_Toc441130972"/>
      <w:r w:rsidRPr="00E71A48">
        <w:rPr>
          <w:szCs w:val="24"/>
        </w:rPr>
        <w:t>Подача Заявок через ЭТП</w:t>
      </w:r>
      <w:bookmarkEnd w:id="265"/>
      <w:bookmarkEnd w:id="266"/>
      <w:bookmarkEnd w:id="267"/>
      <w:bookmarkEnd w:id="268"/>
      <w:bookmarkEnd w:id="269"/>
      <w:bookmarkEnd w:id="27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7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32B81">
        <w:rPr>
          <w:b/>
          <w:bCs w:val="0"/>
          <w:sz w:val="24"/>
          <w:szCs w:val="24"/>
        </w:rPr>
        <w:t xml:space="preserve">минут </w:t>
      </w:r>
      <w:r w:rsidR="0022511A">
        <w:rPr>
          <w:b/>
          <w:bCs w:val="0"/>
          <w:sz w:val="24"/>
          <w:szCs w:val="24"/>
        </w:rPr>
        <w:t xml:space="preserve">20 </w:t>
      </w:r>
      <w:r w:rsidR="00432B81" w:rsidRPr="00432B81">
        <w:rPr>
          <w:b/>
          <w:bCs w:val="0"/>
          <w:sz w:val="24"/>
          <w:szCs w:val="24"/>
        </w:rPr>
        <w:t>апреля</w:t>
      </w:r>
      <w:r w:rsidR="002B5044" w:rsidRPr="00432B81">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w:t>
      </w:r>
      <w:bookmarkStart w:id="272" w:name="_GoBack"/>
      <w:bookmarkEnd w:id="272"/>
      <w:r w:rsidR="00BC2634" w:rsidRPr="00BB27D7">
        <w:rPr>
          <w:bCs w:val="0"/>
          <w:sz w:val="24"/>
          <w:szCs w:val="24"/>
        </w:rPr>
        <w:t>тствовать цене, указанной Участником на «котировочной доске» ЭТП</w:t>
      </w:r>
      <w:r w:rsidR="00717F60" w:rsidRPr="00BC2634">
        <w:rPr>
          <w:bCs w:val="0"/>
          <w:i/>
          <w:sz w:val="24"/>
          <w:szCs w:val="24"/>
        </w:rPr>
        <w:t>.</w:t>
      </w:r>
      <w:bookmarkEnd w:id="271"/>
    </w:p>
    <w:p w:rsidR="00717F60" w:rsidRPr="00E71A48" w:rsidRDefault="00717F60" w:rsidP="00E71A48">
      <w:pPr>
        <w:pStyle w:val="3"/>
        <w:spacing w:line="264" w:lineRule="auto"/>
        <w:rPr>
          <w:szCs w:val="24"/>
        </w:rPr>
      </w:pPr>
      <w:bookmarkStart w:id="273" w:name="_Ref115077798"/>
      <w:bookmarkStart w:id="274" w:name="_Toc439323708"/>
      <w:bookmarkStart w:id="275" w:name="_Toc440357106"/>
      <w:bookmarkStart w:id="276" w:name="_Toc440359661"/>
      <w:bookmarkStart w:id="277" w:name="_Toc440632124"/>
      <w:bookmarkStart w:id="278" w:name="_Toc440875945"/>
      <w:bookmarkStart w:id="27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73"/>
      <w:bookmarkEnd w:id="274"/>
      <w:bookmarkEnd w:id="275"/>
      <w:bookmarkEnd w:id="276"/>
      <w:bookmarkEnd w:id="277"/>
      <w:bookmarkEnd w:id="278"/>
      <w:bookmarkEnd w:id="279"/>
    </w:p>
    <w:bookmarkEnd w:id="26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280" w:name="_Ref303683883"/>
      <w:bookmarkStart w:id="281" w:name="_Toc441130974"/>
      <w:r w:rsidRPr="00E71A48">
        <w:t xml:space="preserve">Изменение и отзыв </w:t>
      </w:r>
      <w:r w:rsidR="004B5EB3" w:rsidRPr="00E71A48">
        <w:t>Заявк</w:t>
      </w:r>
      <w:r w:rsidRPr="00E71A48">
        <w:t>и</w:t>
      </w:r>
      <w:bookmarkEnd w:id="280"/>
      <w:bookmarkEnd w:id="28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282" w:name="_Ref305973250"/>
      <w:bookmarkStart w:id="28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282"/>
      <w:bookmarkEnd w:id="283"/>
      <w:r w:rsidRPr="00E71A48">
        <w:t xml:space="preserve"> </w:t>
      </w:r>
    </w:p>
    <w:p w:rsidR="00717F60" w:rsidRPr="00E71A48" w:rsidRDefault="00717F60" w:rsidP="00E71A48">
      <w:pPr>
        <w:pStyle w:val="3"/>
        <w:spacing w:line="264" w:lineRule="auto"/>
        <w:rPr>
          <w:szCs w:val="24"/>
        </w:rPr>
      </w:pPr>
      <w:bookmarkStart w:id="284" w:name="_Toc439323711"/>
      <w:bookmarkStart w:id="285" w:name="_Toc440357109"/>
      <w:bookmarkStart w:id="286" w:name="_Toc440359664"/>
      <w:bookmarkStart w:id="287" w:name="_Toc440632127"/>
      <w:bookmarkStart w:id="288" w:name="_Toc440875948"/>
      <w:bookmarkStart w:id="289" w:name="_Toc441130976"/>
      <w:r w:rsidRPr="00E71A48">
        <w:rPr>
          <w:szCs w:val="24"/>
        </w:rPr>
        <w:t>Общие положения</w:t>
      </w:r>
      <w:bookmarkEnd w:id="284"/>
      <w:bookmarkEnd w:id="285"/>
      <w:bookmarkEnd w:id="286"/>
      <w:bookmarkEnd w:id="287"/>
      <w:bookmarkEnd w:id="288"/>
      <w:bookmarkEnd w:id="28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290" w:name="_Ref93089454"/>
      <w:bookmarkStart w:id="291" w:name="_Toc439323712"/>
      <w:bookmarkStart w:id="292" w:name="_Toc440357110"/>
      <w:bookmarkStart w:id="293" w:name="_Toc440359665"/>
      <w:bookmarkStart w:id="294" w:name="_Toc440632128"/>
      <w:bookmarkStart w:id="295" w:name="_Toc440875949"/>
      <w:bookmarkStart w:id="296" w:name="_Toc441130977"/>
      <w:r w:rsidRPr="00E71A48">
        <w:rPr>
          <w:szCs w:val="24"/>
        </w:rPr>
        <w:t>Отборочная стадия</w:t>
      </w:r>
      <w:bookmarkEnd w:id="290"/>
      <w:bookmarkEnd w:id="291"/>
      <w:bookmarkEnd w:id="292"/>
      <w:bookmarkEnd w:id="293"/>
      <w:bookmarkEnd w:id="294"/>
      <w:bookmarkEnd w:id="295"/>
      <w:bookmarkEnd w:id="29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7"/>
      <w:bookmarkEnd w:id="29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w:t>
      </w:r>
      <w:r w:rsidRPr="00C138CC">
        <w:rPr>
          <w:sz w:val="24"/>
          <w:szCs w:val="24"/>
        </w:rPr>
        <w:lastRenderedPageBreak/>
        <w:t xml:space="preserve">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99" w:name="_Ref303670674"/>
      <w:bookmarkStart w:id="300" w:name="_Toc439323713"/>
      <w:bookmarkStart w:id="301" w:name="_Toc440357111"/>
      <w:bookmarkStart w:id="302" w:name="_Toc440359666"/>
      <w:bookmarkStart w:id="303" w:name="_Toc440632129"/>
      <w:bookmarkStart w:id="304" w:name="_Toc440875950"/>
      <w:bookmarkStart w:id="305" w:name="_Toc441130978"/>
      <w:r w:rsidRPr="00E71A48">
        <w:rPr>
          <w:szCs w:val="24"/>
        </w:rPr>
        <w:t>Проведение переговоров</w:t>
      </w:r>
      <w:bookmarkEnd w:id="299"/>
      <w:bookmarkEnd w:id="300"/>
      <w:bookmarkEnd w:id="301"/>
      <w:bookmarkEnd w:id="302"/>
      <w:bookmarkEnd w:id="303"/>
      <w:bookmarkEnd w:id="304"/>
      <w:bookmarkEnd w:id="30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6" w:name="_Ref306138385"/>
      <w:bookmarkStart w:id="307" w:name="_Toc439323714"/>
      <w:bookmarkStart w:id="308" w:name="_Toc440357112"/>
      <w:bookmarkStart w:id="309" w:name="_Toc440359667"/>
      <w:bookmarkStart w:id="310" w:name="_Toc440632130"/>
      <w:bookmarkStart w:id="311" w:name="_Toc440875951"/>
      <w:bookmarkStart w:id="312" w:name="_Toc441130979"/>
      <w:r w:rsidRPr="00E71A48">
        <w:rPr>
          <w:szCs w:val="24"/>
        </w:rPr>
        <w:t>Оценочная стадия</w:t>
      </w:r>
      <w:bookmarkEnd w:id="306"/>
      <w:bookmarkEnd w:id="307"/>
      <w:bookmarkEnd w:id="308"/>
      <w:bookmarkEnd w:id="309"/>
      <w:bookmarkEnd w:id="310"/>
      <w:bookmarkEnd w:id="311"/>
      <w:bookmarkEnd w:id="31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3" w:name="_Ref303250967"/>
      <w:bookmarkStart w:id="314" w:name="_Toc305697378"/>
      <w:bookmarkStart w:id="315" w:name="_Toc441130980"/>
      <w:bookmarkStart w:id="316" w:name="_Toc255985696"/>
      <w:r w:rsidRPr="00E71A48">
        <w:t>Аукционная процедура понижени</w:t>
      </w:r>
      <w:r w:rsidR="00E60F8E" w:rsidRPr="00E71A48">
        <w:t>я</w:t>
      </w:r>
      <w:r w:rsidRPr="00E71A48">
        <w:t xml:space="preserve"> цены (переторжка)</w:t>
      </w:r>
      <w:bookmarkEnd w:id="313"/>
      <w:bookmarkEnd w:id="314"/>
      <w:bookmarkEnd w:id="315"/>
      <w:r w:rsidRPr="00E71A48">
        <w:t xml:space="preserve"> </w:t>
      </w:r>
    </w:p>
    <w:bookmarkEnd w:id="31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1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lastRenderedPageBreak/>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19" w:name="_Ref303681924"/>
      <w:bookmarkStart w:id="320" w:name="_Ref303683914"/>
      <w:bookmarkStart w:id="321" w:name="_Toc441130981"/>
      <w:r w:rsidRPr="00BC19F9">
        <w:t xml:space="preserve">Подведение итогов </w:t>
      </w:r>
      <w:r w:rsidR="00DF639D" w:rsidRPr="00BC19F9">
        <w:t>З</w:t>
      </w:r>
      <w:r w:rsidRPr="00BC19F9">
        <w:t>апроса предложений</w:t>
      </w:r>
      <w:bookmarkEnd w:id="319"/>
      <w:bookmarkEnd w:id="320"/>
      <w:bookmarkEnd w:id="32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3" w:name="_Ref303251044"/>
      <w:bookmarkStart w:id="324" w:name="_Toc441130982"/>
      <w:bookmarkStart w:id="325" w:name="_Ref191386295"/>
      <w:r w:rsidRPr="00E71A48">
        <w:t xml:space="preserve">Признание запроса предложений </w:t>
      </w:r>
      <w:proofErr w:type="gramStart"/>
      <w:r w:rsidRPr="00E71A48">
        <w:t>несостоявшимся</w:t>
      </w:r>
      <w:bookmarkEnd w:id="323"/>
      <w:bookmarkEnd w:id="32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9" w:name="_Ref303683929"/>
      <w:bookmarkStart w:id="33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5"/>
      <w:bookmarkEnd w:id="329"/>
      <w:bookmarkEnd w:id="33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31" w:name="_Ref294695403"/>
      <w:bookmarkStart w:id="3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1"/>
      <w:bookmarkEnd w:id="33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5" w:name="_Toc181693189"/>
      <w:bookmarkStart w:id="336" w:name="_Ref190680463"/>
      <w:bookmarkStart w:id="337" w:name="_Ref306140410"/>
      <w:bookmarkStart w:id="338" w:name="_Ref306142159"/>
      <w:bookmarkStart w:id="339" w:name="_Toc441130984"/>
      <w:bookmarkStart w:id="340" w:name="_Ref303102866"/>
      <w:bookmarkStart w:id="341" w:name="_Toc305835589"/>
      <w:bookmarkStart w:id="342" w:name="_Ref303683952"/>
      <w:bookmarkStart w:id="343" w:name="__RefNumPara__840_922829174"/>
      <w:bookmarkEnd w:id="3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5"/>
      <w:bookmarkEnd w:id="336"/>
      <w:bookmarkEnd w:id="337"/>
      <w:bookmarkEnd w:id="338"/>
      <w:bookmarkEnd w:id="339"/>
      <w:r w:rsidRPr="00414CAF">
        <w:t xml:space="preserve"> </w:t>
      </w:r>
      <w:bookmarkEnd w:id="340"/>
      <w:bookmarkEnd w:id="34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4" w:name="_Ref303694483"/>
      <w:bookmarkStart w:id="345" w:name="_Toc305835590"/>
      <w:bookmarkStart w:id="346" w:name="_Ref306140451"/>
      <w:bookmarkStart w:id="347" w:name="_Toc441130985"/>
      <w:r w:rsidRPr="00B42AE0">
        <w:t xml:space="preserve">Уведомление о результатах </w:t>
      </w:r>
      <w:bookmarkEnd w:id="344"/>
      <w:bookmarkEnd w:id="345"/>
      <w:r w:rsidRPr="00B42AE0">
        <w:t>запроса предложений</w:t>
      </w:r>
      <w:bookmarkEnd w:id="346"/>
      <w:bookmarkEnd w:id="347"/>
    </w:p>
    <w:bookmarkEnd w:id="34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8" w:name="_Ref440270568"/>
      <w:bookmarkStart w:id="349" w:name="_Ref440274159"/>
      <w:bookmarkStart w:id="350" w:name="_Ref440292555"/>
      <w:bookmarkStart w:id="351" w:name="_Ref440292779"/>
      <w:bookmarkStart w:id="352" w:name="_Toc441130986"/>
      <w:r>
        <w:rPr>
          <w:szCs w:val="24"/>
        </w:rPr>
        <w:lastRenderedPageBreak/>
        <w:t>Техническая часть</w:t>
      </w:r>
      <w:bookmarkEnd w:id="348"/>
      <w:bookmarkEnd w:id="349"/>
      <w:bookmarkEnd w:id="350"/>
      <w:bookmarkEnd w:id="351"/>
      <w:bookmarkEnd w:id="352"/>
      <w:r w:rsidRPr="00E71A48">
        <w:rPr>
          <w:szCs w:val="24"/>
        </w:rPr>
        <w:t xml:space="preserve"> </w:t>
      </w:r>
    </w:p>
    <w:p w:rsidR="002B5044" w:rsidRPr="002A47D1" w:rsidRDefault="002B5044" w:rsidP="002A47D1">
      <w:pPr>
        <w:pStyle w:val="2"/>
        <w:ind w:left="1701" w:hanging="1134"/>
      </w:pPr>
      <w:bookmarkStart w:id="353" w:name="_Toc176064096"/>
      <w:bookmarkStart w:id="354" w:name="_Toc176338524"/>
      <w:bookmarkStart w:id="355" w:name="_Toc180399752"/>
      <w:bookmarkStart w:id="356" w:name="_Toc191205941"/>
      <w:bookmarkStart w:id="357" w:name="_Toc194315544"/>
      <w:bookmarkStart w:id="358" w:name="_Toc423421725"/>
      <w:bookmarkStart w:id="359" w:name="_Toc441130987"/>
      <w:r w:rsidRPr="002B5044">
        <w:t>Общие требования к условиям поставки продукции</w:t>
      </w:r>
      <w:bookmarkStart w:id="360" w:name="_Toc176064097"/>
      <w:bookmarkStart w:id="361" w:name="_Toc176338525"/>
      <w:bookmarkStart w:id="362" w:name="_Toc180399753"/>
      <w:bookmarkStart w:id="363" w:name="_Toc189457101"/>
      <w:bookmarkStart w:id="364" w:name="_Toc189461737"/>
      <w:bookmarkStart w:id="365" w:name="_Toc189462011"/>
      <w:bookmarkStart w:id="366" w:name="_Toc191273610"/>
      <w:bookmarkStart w:id="367" w:name="_Toc167189319"/>
      <w:bookmarkStart w:id="368" w:name="_Toc168725254"/>
      <w:bookmarkEnd w:id="353"/>
      <w:bookmarkEnd w:id="354"/>
      <w:bookmarkEnd w:id="355"/>
      <w:bookmarkEnd w:id="356"/>
      <w:bookmarkEnd w:id="357"/>
      <w:bookmarkEnd w:id="358"/>
      <w:bookmarkEnd w:id="359"/>
    </w:p>
    <w:p w:rsidR="002B5044" w:rsidRPr="002B5044" w:rsidRDefault="002B5044" w:rsidP="002B5044">
      <w:pPr>
        <w:pStyle w:val="3"/>
        <w:ind w:left="0" w:firstLine="851"/>
        <w:jc w:val="both"/>
        <w:rPr>
          <w:b w:val="0"/>
          <w:szCs w:val="24"/>
        </w:rPr>
      </w:pPr>
      <w:bookmarkStart w:id="369" w:name="_Toc439166308"/>
      <w:bookmarkStart w:id="370" w:name="_Toc439170656"/>
      <w:bookmarkStart w:id="371" w:name="_Toc439172758"/>
      <w:bookmarkStart w:id="372" w:name="_Toc439173202"/>
      <w:bookmarkStart w:id="373" w:name="_Toc439238196"/>
      <w:bookmarkStart w:id="374" w:name="_Toc439252748"/>
      <w:bookmarkStart w:id="375" w:name="_Toc439323606"/>
      <w:bookmarkStart w:id="376" w:name="_Toc439323722"/>
      <w:bookmarkStart w:id="377" w:name="_Toc440357120"/>
      <w:bookmarkStart w:id="378" w:name="_Toc440359675"/>
      <w:bookmarkStart w:id="379" w:name="_Toc440632139"/>
      <w:bookmarkStart w:id="380" w:name="_Toc440875960"/>
      <w:bookmarkStart w:id="381" w:name="_Toc441130988"/>
      <w:r w:rsidRPr="002B5044">
        <w:rPr>
          <w:b w:val="0"/>
          <w:szCs w:val="24"/>
        </w:rPr>
        <w:t>Продукция должна быть новой и ранее неиспользованной.</w:t>
      </w:r>
      <w:bookmarkEnd w:id="369"/>
      <w:bookmarkEnd w:id="370"/>
      <w:bookmarkEnd w:id="371"/>
      <w:bookmarkEnd w:id="372"/>
      <w:bookmarkEnd w:id="373"/>
      <w:bookmarkEnd w:id="374"/>
      <w:bookmarkEnd w:id="375"/>
      <w:bookmarkEnd w:id="376"/>
      <w:bookmarkEnd w:id="377"/>
      <w:bookmarkEnd w:id="378"/>
      <w:bookmarkEnd w:id="379"/>
      <w:bookmarkEnd w:id="380"/>
      <w:bookmarkEnd w:id="381"/>
    </w:p>
    <w:p w:rsidR="002B5044" w:rsidRPr="002B5044" w:rsidRDefault="002B5044" w:rsidP="002B5044">
      <w:pPr>
        <w:pStyle w:val="3"/>
        <w:ind w:left="0" w:firstLine="851"/>
        <w:jc w:val="both"/>
        <w:rPr>
          <w:b w:val="0"/>
          <w:szCs w:val="24"/>
        </w:rPr>
      </w:pPr>
      <w:bookmarkStart w:id="382" w:name="_Toc439166309"/>
      <w:bookmarkStart w:id="383" w:name="_Toc439170657"/>
      <w:bookmarkStart w:id="384" w:name="_Toc439172759"/>
      <w:bookmarkStart w:id="385" w:name="_Toc439173203"/>
      <w:bookmarkStart w:id="386" w:name="_Toc439238197"/>
      <w:bookmarkStart w:id="387" w:name="_Toc439252749"/>
      <w:bookmarkStart w:id="388" w:name="_Toc439323607"/>
      <w:bookmarkStart w:id="389" w:name="_Toc439323723"/>
      <w:bookmarkStart w:id="390" w:name="_Toc440357121"/>
      <w:bookmarkStart w:id="391" w:name="_Toc440359676"/>
      <w:bookmarkStart w:id="392" w:name="_Toc440632140"/>
      <w:bookmarkStart w:id="393" w:name="_Toc440875961"/>
      <w:bookmarkStart w:id="394" w:name="_Toc441130989"/>
      <w:r w:rsidRPr="002B5044">
        <w:rPr>
          <w:b w:val="0"/>
          <w:szCs w:val="24"/>
        </w:rPr>
        <w:t>Продукция должна соответствовать ГОСТ, ТУ и Технической политике ПАО «МРСК Центра».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B5044" w:rsidRPr="00C12FA4" w:rsidRDefault="002B5044" w:rsidP="0021751A">
      <w:pPr>
        <w:pStyle w:val="2"/>
        <w:ind w:left="1701" w:hanging="1134"/>
      </w:pPr>
      <w:bookmarkStart w:id="395" w:name="_Toc423421726"/>
      <w:bookmarkStart w:id="396" w:name="_Toc441130990"/>
      <w:r w:rsidRPr="00C12FA4">
        <w:t>Перечень, объемы и характеристики закупаемой продукции</w:t>
      </w:r>
      <w:bookmarkEnd w:id="360"/>
      <w:bookmarkEnd w:id="361"/>
      <w:bookmarkEnd w:id="362"/>
      <w:bookmarkEnd w:id="363"/>
      <w:bookmarkEnd w:id="364"/>
      <w:bookmarkEnd w:id="365"/>
      <w:bookmarkEnd w:id="366"/>
      <w:bookmarkEnd w:id="395"/>
      <w:bookmarkEnd w:id="396"/>
    </w:p>
    <w:p w:rsidR="002B5044" w:rsidRPr="003803A7" w:rsidRDefault="002B5044" w:rsidP="002B5044">
      <w:pPr>
        <w:pStyle w:val="3"/>
        <w:ind w:left="0" w:firstLine="851"/>
        <w:jc w:val="both"/>
        <w:rPr>
          <w:b w:val="0"/>
          <w:szCs w:val="24"/>
        </w:rPr>
      </w:pPr>
      <w:bookmarkStart w:id="397" w:name="_Toc439166311"/>
      <w:bookmarkStart w:id="398" w:name="_Toc439170659"/>
      <w:bookmarkStart w:id="399" w:name="_Toc439172761"/>
      <w:bookmarkStart w:id="400" w:name="_Toc439173205"/>
      <w:bookmarkStart w:id="401" w:name="_Toc439238199"/>
      <w:bookmarkStart w:id="402" w:name="_Toc439252751"/>
      <w:bookmarkStart w:id="403" w:name="_Toc439323609"/>
      <w:bookmarkStart w:id="404" w:name="_Toc439323725"/>
      <w:bookmarkStart w:id="405" w:name="_Toc440357123"/>
      <w:bookmarkStart w:id="406" w:name="_Toc440359678"/>
      <w:bookmarkStart w:id="407" w:name="_Toc440632142"/>
      <w:bookmarkStart w:id="408" w:name="_Toc440875963"/>
      <w:bookmarkStart w:id="409" w:name="_Toc441130991"/>
      <w:r w:rsidRPr="003776BB">
        <w:rPr>
          <w:b w:val="0"/>
          <w:szCs w:val="24"/>
        </w:rPr>
        <w:t>Техническ</w:t>
      </w:r>
      <w:r w:rsidR="003776BB" w:rsidRPr="003776BB">
        <w:rPr>
          <w:b w:val="0"/>
          <w:szCs w:val="24"/>
        </w:rPr>
        <w:t>ое</w:t>
      </w:r>
      <w:r w:rsidR="00432B81">
        <w:rPr>
          <w:b w:val="0"/>
          <w:szCs w:val="24"/>
        </w:rPr>
        <w:t xml:space="preserve"> </w:t>
      </w:r>
      <w:r w:rsidRPr="003776BB">
        <w:rPr>
          <w:b w:val="0"/>
          <w:szCs w:val="24"/>
        </w:rPr>
        <w:t>задани</w:t>
      </w:r>
      <w:r w:rsidR="003776BB" w:rsidRPr="003776BB">
        <w:rPr>
          <w:b w:val="0"/>
          <w:szCs w:val="24"/>
        </w:rPr>
        <w:t>е</w:t>
      </w:r>
      <w:r w:rsidR="00432B81">
        <w:rPr>
          <w:b w:val="0"/>
          <w:szCs w:val="24"/>
        </w:rPr>
        <w:t xml:space="preserve"> </w:t>
      </w:r>
      <w:r w:rsidR="00A154B7">
        <w:rPr>
          <w:b w:val="0"/>
          <w:szCs w:val="24"/>
        </w:rPr>
        <w:t xml:space="preserve">(подраздел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00432B81">
        <w:rPr>
          <w:b w:val="0"/>
          <w:szCs w:val="24"/>
        </w:rPr>
        <w:t xml:space="preserve"> </w:t>
      </w:r>
      <w:r w:rsidRPr="00C12FA4">
        <w:rPr>
          <w:b w:val="0"/>
          <w:szCs w:val="24"/>
        </w:rPr>
        <w:t xml:space="preserve">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B5044" w:rsidRPr="003803A7" w:rsidRDefault="002B5044" w:rsidP="0021751A">
      <w:pPr>
        <w:pStyle w:val="2"/>
        <w:ind w:left="1701" w:hanging="1134"/>
      </w:pPr>
      <w:bookmarkStart w:id="410" w:name="_Ref194832984"/>
      <w:bookmarkStart w:id="411" w:name="_Ref197686508"/>
      <w:bookmarkStart w:id="412" w:name="_Toc423421727"/>
      <w:bookmarkStart w:id="413" w:name="_Toc441130992"/>
      <w:r w:rsidRPr="003803A7">
        <w:t>Требование к поставляемой продукции</w:t>
      </w:r>
      <w:bookmarkEnd w:id="410"/>
      <w:bookmarkEnd w:id="411"/>
      <w:bookmarkEnd w:id="412"/>
      <w:bookmarkEnd w:id="413"/>
    </w:p>
    <w:p w:rsidR="002B5044" w:rsidRPr="003803A7" w:rsidRDefault="0021751A" w:rsidP="002B5044">
      <w:pPr>
        <w:pStyle w:val="3"/>
        <w:ind w:left="0" w:firstLine="851"/>
        <w:jc w:val="both"/>
        <w:rPr>
          <w:b w:val="0"/>
          <w:szCs w:val="24"/>
        </w:rPr>
      </w:pPr>
      <w:bookmarkStart w:id="414" w:name="_Toc439166313"/>
      <w:bookmarkStart w:id="415" w:name="_Toc439170661"/>
      <w:bookmarkStart w:id="416" w:name="_Toc439172763"/>
      <w:bookmarkStart w:id="417" w:name="_Toc439173207"/>
      <w:bookmarkStart w:id="418" w:name="_Toc439238201"/>
      <w:bookmarkStart w:id="419" w:name="_Toc439252753"/>
      <w:bookmarkStart w:id="420" w:name="_Toc439323611"/>
      <w:bookmarkStart w:id="421" w:name="_Toc439323727"/>
      <w:bookmarkStart w:id="422" w:name="_Toc440357125"/>
      <w:bookmarkStart w:id="423" w:name="_Toc440359680"/>
      <w:bookmarkStart w:id="424" w:name="_Toc440632144"/>
      <w:bookmarkStart w:id="425" w:name="_Toc440875965"/>
      <w:bookmarkStart w:id="426" w:name="_Toc441130993"/>
      <w:bookmarkStart w:id="427" w:name="_Ref194833053"/>
      <w:bookmarkStart w:id="428" w:name="_Ref223496951"/>
      <w:bookmarkStart w:id="42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4"/>
      <w:bookmarkEnd w:id="415"/>
      <w:bookmarkEnd w:id="416"/>
      <w:bookmarkEnd w:id="417"/>
      <w:bookmarkEnd w:id="418"/>
      <w:bookmarkEnd w:id="419"/>
      <w:bookmarkEnd w:id="420"/>
      <w:bookmarkEnd w:id="421"/>
      <w:bookmarkEnd w:id="422"/>
      <w:bookmarkEnd w:id="423"/>
      <w:bookmarkEnd w:id="424"/>
      <w:bookmarkEnd w:id="425"/>
      <w:bookmarkEnd w:id="426"/>
    </w:p>
    <w:p w:rsidR="002B5044" w:rsidRPr="003776BB" w:rsidRDefault="002B5044" w:rsidP="002B5044">
      <w:pPr>
        <w:pStyle w:val="3"/>
        <w:ind w:left="0" w:firstLine="851"/>
        <w:jc w:val="both"/>
        <w:rPr>
          <w:b w:val="0"/>
          <w:szCs w:val="24"/>
        </w:rPr>
      </w:pPr>
      <w:bookmarkStart w:id="430" w:name="_Toc439166314"/>
      <w:bookmarkStart w:id="431" w:name="_Toc439170662"/>
      <w:bookmarkStart w:id="432" w:name="_Toc439172764"/>
      <w:bookmarkStart w:id="433" w:name="_Toc439173208"/>
      <w:bookmarkStart w:id="434" w:name="_Toc439238202"/>
      <w:bookmarkStart w:id="435" w:name="_Toc439252754"/>
      <w:bookmarkStart w:id="436" w:name="_Toc439323612"/>
      <w:bookmarkStart w:id="437" w:name="_Toc439323728"/>
      <w:bookmarkStart w:id="438" w:name="_Toc440357126"/>
      <w:bookmarkStart w:id="439" w:name="_Toc440359681"/>
      <w:bookmarkStart w:id="440" w:name="_Toc440632145"/>
      <w:bookmarkStart w:id="441" w:name="_Toc440875966"/>
      <w:bookmarkStart w:id="44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2B5044" w:rsidRDefault="002B5044" w:rsidP="0021751A">
      <w:pPr>
        <w:pStyle w:val="2"/>
        <w:ind w:left="1701" w:hanging="1134"/>
      </w:pPr>
      <w:bookmarkStart w:id="443" w:name="_Ref247513861"/>
      <w:bookmarkStart w:id="444" w:name="_Toc423421728"/>
      <w:bookmarkStart w:id="445" w:name="_Toc441130995"/>
      <w:r w:rsidRPr="002B5044">
        <w:t xml:space="preserve">Требование к </w:t>
      </w:r>
      <w:r w:rsidR="0021751A">
        <w:t>Участник</w:t>
      </w:r>
      <w:r w:rsidRPr="002B5044">
        <w:t>у</w:t>
      </w:r>
      <w:bookmarkEnd w:id="427"/>
      <w:bookmarkEnd w:id="428"/>
      <w:bookmarkEnd w:id="429"/>
      <w:r w:rsidRPr="002B5044">
        <w:t>.</w:t>
      </w:r>
      <w:bookmarkEnd w:id="443"/>
      <w:bookmarkEnd w:id="444"/>
      <w:bookmarkEnd w:id="445"/>
    </w:p>
    <w:p w:rsidR="002B5044" w:rsidRPr="002B5044" w:rsidRDefault="002B5044" w:rsidP="002B5044">
      <w:pPr>
        <w:pStyle w:val="3"/>
        <w:ind w:left="0" w:firstLine="851"/>
        <w:jc w:val="both"/>
        <w:rPr>
          <w:b w:val="0"/>
          <w:szCs w:val="24"/>
        </w:rPr>
      </w:pPr>
      <w:bookmarkStart w:id="446" w:name="_Toc439166317"/>
      <w:bookmarkStart w:id="447" w:name="_Toc439170665"/>
      <w:bookmarkStart w:id="448" w:name="_Toc439172767"/>
      <w:bookmarkStart w:id="449" w:name="_Toc439173211"/>
      <w:bookmarkStart w:id="450" w:name="_Toc439238205"/>
      <w:bookmarkStart w:id="451" w:name="_Toc439252756"/>
      <w:bookmarkStart w:id="452" w:name="_Toc439323614"/>
      <w:bookmarkStart w:id="453" w:name="_Toc439323730"/>
      <w:bookmarkStart w:id="454" w:name="_Ref440292618"/>
      <w:bookmarkStart w:id="455" w:name="_Toc440357128"/>
      <w:bookmarkStart w:id="456" w:name="_Toc440359683"/>
      <w:bookmarkStart w:id="457" w:name="_Toc440632147"/>
      <w:bookmarkStart w:id="458" w:name="_Toc440875968"/>
      <w:bookmarkStart w:id="45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0" w:name="_Toc439166318"/>
      <w:bookmarkStart w:id="461" w:name="_Toc439170666"/>
      <w:bookmarkStart w:id="462" w:name="_Toc439172768"/>
      <w:bookmarkStart w:id="463" w:name="_Toc439173212"/>
      <w:bookmarkStart w:id="464" w:name="_Toc439238206"/>
      <w:bookmarkStart w:id="465" w:name="_Toc439252757"/>
      <w:bookmarkStart w:id="466" w:name="_Toc439323615"/>
      <w:bookmarkStart w:id="467" w:name="_Toc439323731"/>
      <w:bookmarkStart w:id="468" w:name="_Toc440357129"/>
      <w:bookmarkStart w:id="469" w:name="_Toc440359684"/>
      <w:bookmarkStart w:id="470" w:name="_Toc440632148"/>
      <w:bookmarkStart w:id="471" w:name="_Toc440875969"/>
      <w:bookmarkStart w:id="47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0"/>
      <w:bookmarkEnd w:id="461"/>
      <w:bookmarkEnd w:id="462"/>
      <w:bookmarkEnd w:id="463"/>
      <w:bookmarkEnd w:id="464"/>
      <w:bookmarkEnd w:id="465"/>
      <w:bookmarkEnd w:id="466"/>
      <w:bookmarkEnd w:id="467"/>
      <w:bookmarkEnd w:id="468"/>
      <w:bookmarkEnd w:id="469"/>
      <w:bookmarkEnd w:id="470"/>
      <w:bookmarkEnd w:id="471"/>
      <w:bookmarkEnd w:id="472"/>
    </w:p>
    <w:bookmarkEnd w:id="367"/>
    <w:bookmarkEnd w:id="36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3" w:name="_Ref440270602"/>
      <w:bookmarkStart w:id="474" w:name="_Toc441130998"/>
      <w:bookmarkEnd w:id="5"/>
      <w:bookmarkEnd w:id="343"/>
      <w:r w:rsidRPr="00E71A48">
        <w:rPr>
          <w:szCs w:val="24"/>
        </w:rPr>
        <w:lastRenderedPageBreak/>
        <w:t>Образцы основных форм документов, включаемых в Заявку</w:t>
      </w:r>
      <w:bookmarkEnd w:id="473"/>
      <w:bookmarkEnd w:id="474"/>
      <w:r w:rsidRPr="00E71A48">
        <w:rPr>
          <w:szCs w:val="24"/>
        </w:rPr>
        <w:t xml:space="preserve"> </w:t>
      </w:r>
    </w:p>
    <w:p w:rsidR="004F4D80" w:rsidRPr="00F647F7" w:rsidRDefault="004F4D80" w:rsidP="004F4D80">
      <w:pPr>
        <w:pStyle w:val="2"/>
      </w:pPr>
      <w:bookmarkStart w:id="475" w:name="_Ref55336310"/>
      <w:bookmarkStart w:id="476" w:name="_Toc57314672"/>
      <w:bookmarkStart w:id="477" w:name="_Toc69728986"/>
      <w:bookmarkStart w:id="478" w:name="_Toc98253919"/>
      <w:bookmarkStart w:id="479" w:name="_Toc165173847"/>
      <w:bookmarkStart w:id="480" w:name="_Toc423423667"/>
      <w:bookmarkStart w:id="481" w:name="_Toc441130999"/>
      <w:r w:rsidRPr="00F647F7">
        <w:t xml:space="preserve">Письмо о подаче оферты </w:t>
      </w:r>
      <w:bookmarkStart w:id="482" w:name="_Ref22846535"/>
      <w:r w:rsidRPr="00F647F7">
        <w:t>(</w:t>
      </w:r>
      <w:bookmarkEnd w:id="482"/>
      <w:r w:rsidRPr="00F647F7">
        <w:t xml:space="preserve">форма </w:t>
      </w:r>
      <w:r w:rsidRPr="00F647F7">
        <w:rPr>
          <w:noProof/>
        </w:rPr>
        <w:t>1</w:t>
      </w:r>
      <w:r w:rsidRPr="00F647F7">
        <w:t>)</w:t>
      </w:r>
      <w:bookmarkEnd w:id="475"/>
      <w:bookmarkEnd w:id="476"/>
      <w:bookmarkEnd w:id="477"/>
      <w:bookmarkEnd w:id="478"/>
      <w:bookmarkEnd w:id="479"/>
      <w:bookmarkEnd w:id="480"/>
      <w:bookmarkEnd w:id="481"/>
    </w:p>
    <w:p w:rsidR="004F4D80" w:rsidRPr="00C236C0" w:rsidRDefault="004F4D80" w:rsidP="004F4D80">
      <w:pPr>
        <w:pStyle w:val="3"/>
        <w:rPr>
          <w:szCs w:val="24"/>
        </w:rPr>
      </w:pPr>
      <w:bookmarkStart w:id="483" w:name="_Toc98253920"/>
      <w:bookmarkStart w:id="484" w:name="_Toc157248174"/>
      <w:bookmarkStart w:id="485" w:name="_Toc157496543"/>
      <w:bookmarkStart w:id="486" w:name="_Toc158206082"/>
      <w:bookmarkStart w:id="487" w:name="_Toc164057767"/>
      <w:bookmarkStart w:id="488" w:name="_Toc164137117"/>
      <w:bookmarkStart w:id="489" w:name="_Toc164161277"/>
      <w:bookmarkStart w:id="490" w:name="_Toc165173848"/>
      <w:bookmarkStart w:id="491" w:name="_Toc439170673"/>
      <w:bookmarkStart w:id="492" w:name="_Toc439172775"/>
      <w:bookmarkStart w:id="493" w:name="_Toc439173219"/>
      <w:bookmarkStart w:id="494" w:name="_Toc439238213"/>
      <w:bookmarkStart w:id="495" w:name="_Toc440357133"/>
      <w:bookmarkStart w:id="496" w:name="_Toc440359688"/>
      <w:bookmarkStart w:id="497" w:name="_Toc441131000"/>
      <w:r w:rsidRPr="00C236C0">
        <w:rPr>
          <w:szCs w:val="24"/>
        </w:rPr>
        <w:t>Форма письма о подаче оферты</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 xml:space="preserve">принять или отклонить любую Заявку в соответствии с условиями документации о </w:t>
      </w:r>
      <w:r w:rsidRPr="00414CAF">
        <w:rPr>
          <w:sz w:val="24"/>
          <w:szCs w:val="24"/>
        </w:rPr>
        <w:lastRenderedPageBreak/>
        <w:t>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p w:rsidR="00432B81" w:rsidRPr="00414CAF" w:rsidRDefault="00432B81" w:rsidP="00975C64">
      <w:pPr>
        <w:spacing w:after="120" w:line="240" w:lineRule="auto"/>
        <w:rPr>
          <w:sz w:val="24"/>
          <w:szCs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9" w:name="_Toc98253921"/>
      <w:bookmarkStart w:id="500" w:name="_Toc157248175"/>
      <w:bookmarkStart w:id="501" w:name="_Toc157496544"/>
      <w:bookmarkStart w:id="502" w:name="_Toc158206083"/>
      <w:bookmarkStart w:id="503" w:name="_Toc164057768"/>
      <w:bookmarkStart w:id="504" w:name="_Toc164137118"/>
      <w:bookmarkStart w:id="505" w:name="_Toc164161278"/>
      <w:bookmarkStart w:id="506" w:name="_Toc165173849"/>
      <w:r>
        <w:rPr>
          <w:b/>
          <w:szCs w:val="24"/>
        </w:rPr>
        <w:br w:type="page"/>
      </w:r>
    </w:p>
    <w:p w:rsidR="004F4D80" w:rsidRPr="00C236C0" w:rsidRDefault="004F4D80" w:rsidP="004F4D80">
      <w:pPr>
        <w:pStyle w:val="3"/>
        <w:rPr>
          <w:szCs w:val="24"/>
        </w:rPr>
      </w:pPr>
      <w:bookmarkStart w:id="507" w:name="_Toc439170674"/>
      <w:bookmarkStart w:id="508" w:name="_Toc439172776"/>
      <w:bookmarkStart w:id="509" w:name="_Toc439173220"/>
      <w:bookmarkStart w:id="510" w:name="_Toc439238214"/>
      <w:bookmarkStart w:id="511" w:name="_Toc439252762"/>
      <w:bookmarkStart w:id="512" w:name="_Toc439323736"/>
      <w:bookmarkStart w:id="513" w:name="_Toc440357134"/>
      <w:bookmarkStart w:id="514" w:name="_Toc440359689"/>
      <w:bookmarkStart w:id="515" w:name="_Toc440632153"/>
      <w:bookmarkStart w:id="516" w:name="_Toc440875973"/>
      <w:bookmarkStart w:id="517" w:name="_Toc441131001"/>
      <w:r w:rsidRPr="00C236C0">
        <w:rPr>
          <w:szCs w:val="24"/>
        </w:rPr>
        <w:lastRenderedPageBreak/>
        <w:t>Инструкции по заполнению</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8" w:name="_Ref55335821"/>
      <w:bookmarkStart w:id="519" w:name="_Ref55336345"/>
      <w:bookmarkStart w:id="520" w:name="_Toc57314674"/>
      <w:bookmarkStart w:id="521" w:name="_Toc69728988"/>
      <w:bookmarkStart w:id="522" w:name="_Toc98253922"/>
      <w:bookmarkStart w:id="523" w:name="_Toc165173850"/>
      <w:r>
        <w:br w:type="page"/>
      </w:r>
    </w:p>
    <w:p w:rsidR="00920CB0" w:rsidRDefault="00920CB0" w:rsidP="00920CB0">
      <w:pPr>
        <w:pStyle w:val="3"/>
        <w:rPr>
          <w:szCs w:val="24"/>
        </w:rPr>
      </w:pPr>
      <w:bookmarkStart w:id="524" w:name="_Ref440271964"/>
      <w:bookmarkStart w:id="525" w:name="_Toc440357135"/>
      <w:bookmarkStart w:id="526" w:name="_Toc440359690"/>
      <w:bookmarkStart w:id="527" w:name="_Toc441131002"/>
      <w:r>
        <w:rPr>
          <w:szCs w:val="24"/>
        </w:rPr>
        <w:lastRenderedPageBreak/>
        <w:t>Антикоррупционные обязательства (Форма 1.1).</w:t>
      </w:r>
      <w:bookmarkEnd w:id="524"/>
      <w:bookmarkEnd w:id="525"/>
      <w:bookmarkEnd w:id="526"/>
      <w:bookmarkEnd w:id="527"/>
    </w:p>
    <w:p w:rsidR="00920CB0" w:rsidRPr="00920CB0" w:rsidRDefault="00920CB0" w:rsidP="00BC19F9">
      <w:pPr>
        <w:pStyle w:val="3"/>
        <w:numPr>
          <w:ilvl w:val="3"/>
          <w:numId w:val="76"/>
        </w:numPr>
        <w:rPr>
          <w:b w:val="0"/>
          <w:szCs w:val="24"/>
        </w:rPr>
      </w:pPr>
      <w:bookmarkStart w:id="528" w:name="_Toc439238216"/>
      <w:bookmarkStart w:id="529" w:name="_Toc439252764"/>
      <w:bookmarkStart w:id="530" w:name="_Toc439323738"/>
      <w:bookmarkStart w:id="531" w:name="_Toc440357136"/>
      <w:bookmarkStart w:id="532" w:name="_Toc440359691"/>
      <w:bookmarkStart w:id="533" w:name="_Toc440632155"/>
      <w:bookmarkStart w:id="534" w:name="_Toc440875975"/>
      <w:bookmarkStart w:id="535" w:name="_Toc441131003"/>
      <w:r w:rsidRPr="00920CB0">
        <w:rPr>
          <w:b w:val="0"/>
          <w:szCs w:val="24"/>
        </w:rPr>
        <w:t xml:space="preserve">Форма </w:t>
      </w:r>
      <w:r>
        <w:rPr>
          <w:b w:val="0"/>
          <w:szCs w:val="24"/>
        </w:rPr>
        <w:t>Антикоррупционных обязательств</w:t>
      </w:r>
      <w:bookmarkEnd w:id="528"/>
      <w:bookmarkEnd w:id="529"/>
      <w:bookmarkEnd w:id="530"/>
      <w:bookmarkEnd w:id="531"/>
      <w:bookmarkEnd w:id="532"/>
      <w:bookmarkEnd w:id="533"/>
      <w:bookmarkEnd w:id="534"/>
      <w:bookmarkEnd w:id="53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6" w:name="_Toc423423668"/>
      <w:bookmarkStart w:id="537" w:name="_Ref440271072"/>
      <w:bookmarkStart w:id="538" w:name="_Ref440273986"/>
      <w:bookmarkStart w:id="539" w:name="_Ref440274337"/>
      <w:bookmarkStart w:id="540" w:name="_Ref440274913"/>
      <w:bookmarkStart w:id="541" w:name="_Ref440284918"/>
      <w:bookmarkStart w:id="54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18"/>
      <w:bookmarkEnd w:id="519"/>
      <w:bookmarkEnd w:id="520"/>
      <w:bookmarkEnd w:id="521"/>
      <w:bookmarkEnd w:id="522"/>
      <w:bookmarkEnd w:id="523"/>
      <w:bookmarkEnd w:id="536"/>
      <w:bookmarkEnd w:id="537"/>
      <w:bookmarkEnd w:id="538"/>
      <w:bookmarkEnd w:id="539"/>
      <w:bookmarkEnd w:id="540"/>
      <w:bookmarkEnd w:id="541"/>
      <w:bookmarkEnd w:id="542"/>
    </w:p>
    <w:p w:rsidR="004F4D80" w:rsidRPr="00C236C0" w:rsidRDefault="004F4D80" w:rsidP="004F4D80">
      <w:pPr>
        <w:pStyle w:val="3"/>
        <w:rPr>
          <w:szCs w:val="24"/>
        </w:rPr>
      </w:pPr>
      <w:bookmarkStart w:id="543" w:name="_Toc98253923"/>
      <w:bookmarkStart w:id="544" w:name="_Toc157248177"/>
      <w:bookmarkStart w:id="545" w:name="_Toc157496546"/>
      <w:bookmarkStart w:id="546" w:name="_Toc158206085"/>
      <w:bookmarkStart w:id="547" w:name="_Toc164057770"/>
      <w:bookmarkStart w:id="548" w:name="_Toc164137120"/>
      <w:bookmarkStart w:id="549" w:name="_Toc164161280"/>
      <w:bookmarkStart w:id="550" w:name="_Toc165173851"/>
      <w:bookmarkStart w:id="551" w:name="_Ref264038986"/>
      <w:bookmarkStart w:id="552" w:name="_Ref264359294"/>
      <w:bookmarkStart w:id="553" w:name="_Toc439170676"/>
      <w:bookmarkStart w:id="554" w:name="_Toc439172778"/>
      <w:bookmarkStart w:id="555" w:name="_Toc439173222"/>
      <w:bookmarkStart w:id="556" w:name="_Toc439238218"/>
      <w:bookmarkStart w:id="557" w:name="_Toc439252766"/>
      <w:bookmarkStart w:id="558" w:name="_Toc439323740"/>
      <w:bookmarkStart w:id="559" w:name="_Toc440357138"/>
      <w:bookmarkStart w:id="560" w:name="_Toc440359693"/>
      <w:bookmarkStart w:id="561" w:name="_Toc440632157"/>
      <w:bookmarkStart w:id="562" w:name="_Toc440875977"/>
      <w:bookmarkStart w:id="563" w:name="_Toc441131005"/>
      <w:r w:rsidRPr="00C236C0">
        <w:rPr>
          <w:szCs w:val="24"/>
        </w:rPr>
        <w:t xml:space="preserve">Форма </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00492C8B">
        <w:rPr>
          <w:szCs w:val="24"/>
        </w:rPr>
        <w:t>Сводной таблицы стоимости</w:t>
      </w:r>
      <w:bookmarkEnd w:id="557"/>
      <w:bookmarkEnd w:id="558"/>
      <w:bookmarkEnd w:id="559"/>
      <w:bookmarkEnd w:id="560"/>
      <w:bookmarkEnd w:id="561"/>
      <w:bookmarkEnd w:id="562"/>
      <w:r w:rsidR="00F04258" w:rsidRPr="00F04258">
        <w:rPr>
          <w:bCs w:val="0"/>
          <w:szCs w:val="24"/>
        </w:rPr>
        <w:t xml:space="preserve"> </w:t>
      </w:r>
      <w:r w:rsidR="00F04258" w:rsidRPr="009A70A4">
        <w:rPr>
          <w:bCs w:val="0"/>
          <w:szCs w:val="24"/>
        </w:rPr>
        <w:t>поставок</w:t>
      </w:r>
      <w:bookmarkEnd w:id="5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32B81">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4" w:name="_Toc176765534"/>
      <w:bookmarkStart w:id="565" w:name="_Toc198979983"/>
      <w:bookmarkStart w:id="566" w:name="_Toc217466315"/>
      <w:bookmarkStart w:id="567" w:name="_Toc217702856"/>
      <w:bookmarkStart w:id="568" w:name="_Toc233601974"/>
      <w:bookmarkStart w:id="569" w:name="_Toc263343460"/>
      <w:r w:rsidRPr="00F647F7">
        <w:rPr>
          <w:b w:val="0"/>
          <w:szCs w:val="24"/>
        </w:rPr>
        <w:br w:type="page"/>
      </w:r>
      <w:bookmarkStart w:id="570" w:name="_Toc439170677"/>
      <w:bookmarkStart w:id="571" w:name="_Toc439172779"/>
      <w:bookmarkStart w:id="572" w:name="_Toc439173223"/>
      <w:bookmarkStart w:id="573" w:name="_Toc439238219"/>
      <w:bookmarkStart w:id="574" w:name="_Toc439252767"/>
      <w:bookmarkStart w:id="575" w:name="_Toc439323741"/>
      <w:bookmarkStart w:id="576" w:name="_Toc440357139"/>
      <w:bookmarkStart w:id="577" w:name="_Toc440359694"/>
      <w:bookmarkStart w:id="578" w:name="_Toc440632158"/>
      <w:bookmarkStart w:id="579" w:name="_Toc440875978"/>
      <w:bookmarkStart w:id="580" w:name="_Toc44113100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1" w:name="_Ref86826666"/>
      <w:bookmarkStart w:id="582" w:name="_Toc90385112"/>
      <w:bookmarkStart w:id="583" w:name="_Toc98253925"/>
      <w:bookmarkStart w:id="584" w:name="_Toc165173853"/>
      <w:bookmarkStart w:id="585" w:name="_Toc423423669"/>
      <w:bookmarkStart w:id="58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1"/>
      <w:bookmarkEnd w:id="582"/>
      <w:bookmarkEnd w:id="583"/>
      <w:bookmarkEnd w:id="584"/>
      <w:bookmarkEnd w:id="585"/>
      <w:bookmarkEnd w:id="586"/>
    </w:p>
    <w:p w:rsidR="004F4D80" w:rsidRPr="00C236C0" w:rsidRDefault="004F4D80" w:rsidP="004F4D80">
      <w:pPr>
        <w:pStyle w:val="3"/>
        <w:rPr>
          <w:szCs w:val="24"/>
        </w:rPr>
      </w:pPr>
      <w:bookmarkStart w:id="587" w:name="_Toc90385113"/>
      <w:bookmarkStart w:id="588" w:name="_Toc98253926"/>
      <w:bookmarkStart w:id="589" w:name="_Toc157248180"/>
      <w:bookmarkStart w:id="590" w:name="_Toc157496549"/>
      <w:bookmarkStart w:id="591" w:name="_Toc158206088"/>
      <w:bookmarkStart w:id="592" w:name="_Toc164057773"/>
      <w:bookmarkStart w:id="593" w:name="_Toc164137123"/>
      <w:bookmarkStart w:id="594" w:name="_Toc164161283"/>
      <w:bookmarkStart w:id="595" w:name="_Toc165173854"/>
      <w:bookmarkStart w:id="596" w:name="_Ref193690005"/>
      <w:bookmarkStart w:id="597" w:name="_Toc439170679"/>
      <w:bookmarkStart w:id="598" w:name="_Toc439172781"/>
      <w:bookmarkStart w:id="599" w:name="_Toc439173225"/>
      <w:bookmarkStart w:id="600" w:name="_Toc439238221"/>
      <w:bookmarkStart w:id="601" w:name="_Toc439252769"/>
      <w:bookmarkStart w:id="602" w:name="_Toc439323743"/>
      <w:bookmarkStart w:id="603" w:name="_Toc440357141"/>
      <w:bookmarkStart w:id="604" w:name="_Toc440359696"/>
      <w:bookmarkStart w:id="605" w:name="_Toc440632160"/>
      <w:bookmarkStart w:id="606" w:name="_Toc440875980"/>
      <w:bookmarkStart w:id="607" w:name="_Toc441131008"/>
      <w:r w:rsidRPr="00C236C0">
        <w:rPr>
          <w:szCs w:val="24"/>
        </w:rPr>
        <w:t xml:space="preserve">Форма </w:t>
      </w:r>
      <w:bookmarkEnd w:id="587"/>
      <w:bookmarkEnd w:id="588"/>
      <w:bookmarkEnd w:id="589"/>
      <w:bookmarkEnd w:id="590"/>
      <w:bookmarkEnd w:id="591"/>
      <w:bookmarkEnd w:id="592"/>
      <w:bookmarkEnd w:id="593"/>
      <w:bookmarkEnd w:id="594"/>
      <w:bookmarkEnd w:id="595"/>
      <w:bookmarkEnd w:id="596"/>
      <w:r w:rsidRPr="00C236C0">
        <w:rPr>
          <w:szCs w:val="24"/>
        </w:rPr>
        <w:t>технического предложения</w:t>
      </w:r>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8" w:name="_Ref55335818"/>
      <w:bookmarkStart w:id="609" w:name="_Ref55336334"/>
      <w:bookmarkStart w:id="610" w:name="_Toc57314673"/>
      <w:bookmarkStart w:id="611" w:name="_Toc69728987"/>
      <w:bookmarkStart w:id="612" w:name="_Toc98253928"/>
      <w:bookmarkStart w:id="613" w:name="_Toc165173856"/>
      <w:bookmarkStart w:id="614" w:name="_Ref194749150"/>
      <w:bookmarkStart w:id="615" w:name="_Ref194750368"/>
      <w:bookmarkStart w:id="616" w:name="_Ref89649494"/>
      <w:bookmarkStart w:id="6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8" w:name="_Toc176765537"/>
      <w:bookmarkStart w:id="619" w:name="_Toc198979986"/>
      <w:bookmarkStart w:id="620" w:name="_Toc217466321"/>
      <w:bookmarkStart w:id="621" w:name="_Toc217702859"/>
      <w:bookmarkStart w:id="622" w:name="_Toc233601977"/>
      <w:bookmarkStart w:id="623" w:name="_Toc263343463"/>
      <w:bookmarkStart w:id="624" w:name="_Toc439170680"/>
      <w:bookmarkStart w:id="625" w:name="_Toc439172782"/>
      <w:bookmarkStart w:id="626" w:name="_Toc439173226"/>
      <w:bookmarkStart w:id="627" w:name="_Toc439238222"/>
      <w:bookmarkStart w:id="628" w:name="_Toc439252770"/>
      <w:bookmarkStart w:id="629" w:name="_Toc439323744"/>
      <w:bookmarkStart w:id="630" w:name="_Toc440357142"/>
      <w:bookmarkStart w:id="631" w:name="_Toc440359697"/>
      <w:bookmarkStart w:id="632" w:name="_Toc440632161"/>
      <w:bookmarkStart w:id="633" w:name="_Toc440875981"/>
      <w:bookmarkStart w:id="634" w:name="_Toc441131009"/>
      <w:r w:rsidRPr="00C236C0">
        <w:rPr>
          <w:szCs w:val="24"/>
        </w:rPr>
        <w:lastRenderedPageBreak/>
        <w:t>Инструкции по заполнению</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6" w:name="_Toc423423670"/>
      <w:bookmarkStart w:id="637" w:name="_Ref440271036"/>
      <w:bookmarkStart w:id="638" w:name="_Ref440274366"/>
      <w:bookmarkStart w:id="639" w:name="_Ref440274902"/>
      <w:bookmarkStart w:id="640" w:name="_Ref440284947"/>
      <w:bookmarkStart w:id="64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8"/>
      <w:bookmarkEnd w:id="609"/>
      <w:bookmarkEnd w:id="610"/>
      <w:bookmarkEnd w:id="611"/>
      <w:bookmarkEnd w:id="612"/>
      <w:bookmarkEnd w:id="613"/>
      <w:bookmarkEnd w:id="614"/>
      <w:bookmarkEnd w:id="615"/>
      <w:bookmarkEnd w:id="635"/>
      <w:bookmarkEnd w:id="636"/>
      <w:bookmarkEnd w:id="637"/>
      <w:bookmarkEnd w:id="638"/>
      <w:bookmarkEnd w:id="639"/>
      <w:bookmarkEnd w:id="640"/>
      <w:bookmarkEnd w:id="641"/>
    </w:p>
    <w:p w:rsidR="004F4D80" w:rsidRPr="00F647F7" w:rsidRDefault="004F4D80" w:rsidP="004F4D80">
      <w:pPr>
        <w:pStyle w:val="3"/>
        <w:rPr>
          <w:b w:val="0"/>
          <w:szCs w:val="24"/>
        </w:rPr>
      </w:pPr>
      <w:bookmarkStart w:id="642" w:name="_Toc98253929"/>
      <w:bookmarkStart w:id="643" w:name="_Toc157248183"/>
      <w:bookmarkStart w:id="644" w:name="_Toc157496552"/>
      <w:bookmarkStart w:id="645" w:name="_Toc158206091"/>
      <w:bookmarkStart w:id="646" w:name="_Toc164057776"/>
      <w:bookmarkStart w:id="647" w:name="_Toc164137126"/>
      <w:bookmarkStart w:id="648" w:name="_Toc164161286"/>
      <w:bookmarkStart w:id="649" w:name="_Toc165173857"/>
      <w:bookmarkStart w:id="650" w:name="_Toc439170682"/>
      <w:bookmarkStart w:id="651" w:name="_Toc439172784"/>
      <w:bookmarkStart w:id="652" w:name="_Toc439173228"/>
      <w:bookmarkStart w:id="653" w:name="_Toc439238224"/>
      <w:bookmarkStart w:id="654" w:name="_Toc439252772"/>
      <w:bookmarkStart w:id="655" w:name="_Toc439323746"/>
      <w:bookmarkStart w:id="656" w:name="_Toc440357144"/>
      <w:bookmarkStart w:id="657" w:name="_Toc440359699"/>
      <w:bookmarkStart w:id="658" w:name="_Toc440632163"/>
      <w:bookmarkStart w:id="659" w:name="_Toc440875983"/>
      <w:bookmarkStart w:id="660" w:name="_Toc441131011"/>
      <w:r w:rsidRPr="00F647F7">
        <w:rPr>
          <w:b w:val="0"/>
          <w:szCs w:val="24"/>
        </w:rPr>
        <w:t xml:space="preserve">Форма </w:t>
      </w:r>
      <w:bookmarkEnd w:id="642"/>
      <w:r w:rsidRPr="00F647F7">
        <w:rPr>
          <w:b w:val="0"/>
          <w:szCs w:val="24"/>
        </w:rPr>
        <w:t xml:space="preserve">графика </w:t>
      </w:r>
      <w:bookmarkEnd w:id="643"/>
      <w:bookmarkEnd w:id="644"/>
      <w:bookmarkEnd w:id="645"/>
      <w:bookmarkEnd w:id="646"/>
      <w:bookmarkEnd w:id="647"/>
      <w:bookmarkEnd w:id="648"/>
      <w:bookmarkEnd w:id="649"/>
      <w:bookmarkEnd w:id="650"/>
      <w:bookmarkEnd w:id="651"/>
      <w:bookmarkEnd w:id="652"/>
      <w:bookmarkEnd w:id="653"/>
      <w:bookmarkEnd w:id="654"/>
      <w:bookmarkEnd w:id="655"/>
      <w:r w:rsidR="00512B0F">
        <w:rPr>
          <w:b w:val="0"/>
          <w:szCs w:val="24"/>
        </w:rPr>
        <w:t>выполнения поставок</w:t>
      </w:r>
      <w:bookmarkEnd w:id="656"/>
      <w:bookmarkEnd w:id="657"/>
      <w:bookmarkEnd w:id="658"/>
      <w:bookmarkEnd w:id="659"/>
      <w:bookmarkEnd w:id="6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1" w:name="_Toc171070556"/>
      <w:bookmarkStart w:id="662" w:name="_Toc98253927"/>
      <w:bookmarkStart w:id="663" w:name="_Toc176605808"/>
      <w:bookmarkStart w:id="664" w:name="_Toc176611017"/>
      <w:bookmarkStart w:id="665" w:name="_Toc176611073"/>
      <w:bookmarkStart w:id="666" w:name="_Toc176668676"/>
      <w:bookmarkStart w:id="667" w:name="_Toc176684336"/>
      <w:bookmarkStart w:id="668" w:name="_Toc176746279"/>
      <w:bookmarkStart w:id="669" w:name="_Toc176747346"/>
      <w:bookmarkStart w:id="670" w:name="_Toc198979988"/>
      <w:bookmarkStart w:id="671" w:name="_Toc217466324"/>
      <w:bookmarkStart w:id="672" w:name="_Toc217702862"/>
      <w:bookmarkStart w:id="673" w:name="_Toc233601980"/>
      <w:bookmarkStart w:id="674" w:name="_Toc263343466"/>
      <w:r w:rsidRPr="00F647F7">
        <w:rPr>
          <w:b w:val="0"/>
          <w:szCs w:val="24"/>
        </w:rPr>
        <w:br w:type="page"/>
      </w:r>
      <w:bookmarkStart w:id="675" w:name="_Toc439170683"/>
      <w:bookmarkStart w:id="676" w:name="_Toc439172785"/>
      <w:bookmarkStart w:id="677" w:name="_Toc439173229"/>
      <w:bookmarkStart w:id="678" w:name="_Toc439238225"/>
      <w:bookmarkStart w:id="679" w:name="_Toc439252773"/>
      <w:bookmarkStart w:id="680" w:name="_Toc439323747"/>
      <w:bookmarkStart w:id="681" w:name="_Toc440357145"/>
      <w:bookmarkStart w:id="682" w:name="_Toc440359700"/>
      <w:bookmarkStart w:id="683" w:name="_Toc440632164"/>
      <w:bookmarkStart w:id="684" w:name="_Toc440875984"/>
      <w:bookmarkStart w:id="685" w:name="_Toc441131012"/>
      <w:r w:rsidRPr="00F647F7">
        <w:rPr>
          <w:b w:val="0"/>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6" w:name="_Hlt22846931"/>
      <w:bookmarkStart w:id="687" w:name="_Ref93264992"/>
      <w:bookmarkStart w:id="688" w:name="_Ref93265116"/>
      <w:bookmarkStart w:id="689" w:name="_Toc98253933"/>
      <w:bookmarkStart w:id="690" w:name="_Toc165173859"/>
      <w:bookmarkStart w:id="691" w:name="_Toc423423671"/>
      <w:bookmarkStart w:id="692" w:name="_Toc441131013"/>
      <w:bookmarkEnd w:id="6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6"/>
      <w:bookmarkEnd w:id="617"/>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439170685"/>
      <w:bookmarkStart w:id="694" w:name="_Toc439172787"/>
      <w:bookmarkStart w:id="695" w:name="_Toc439173231"/>
      <w:bookmarkStart w:id="696" w:name="_Toc439238227"/>
      <w:bookmarkStart w:id="697" w:name="_Toc439252775"/>
      <w:bookmarkStart w:id="698" w:name="_Toc439323749"/>
      <w:bookmarkStart w:id="699" w:name="_Toc440357147"/>
      <w:bookmarkStart w:id="700" w:name="_Toc440359702"/>
      <w:bookmarkStart w:id="701" w:name="_Toc440632166"/>
      <w:bookmarkStart w:id="702" w:name="_Toc440875986"/>
      <w:bookmarkStart w:id="703" w:name="_Toc441131014"/>
      <w:bookmarkStart w:id="704" w:name="_Toc157248186"/>
      <w:bookmarkStart w:id="705" w:name="_Toc157496555"/>
      <w:bookmarkStart w:id="706" w:name="_Toc158206094"/>
      <w:bookmarkStart w:id="707" w:name="_Toc164057779"/>
      <w:bookmarkStart w:id="708" w:name="_Toc164137129"/>
      <w:bookmarkStart w:id="709" w:name="_Toc164161289"/>
      <w:bookmarkStart w:id="7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3"/>
      <w:bookmarkEnd w:id="694"/>
      <w:bookmarkEnd w:id="695"/>
      <w:bookmarkEnd w:id="696"/>
      <w:bookmarkEnd w:id="697"/>
      <w:bookmarkEnd w:id="698"/>
      <w:bookmarkEnd w:id="699"/>
      <w:bookmarkEnd w:id="700"/>
      <w:bookmarkEnd w:id="701"/>
      <w:bookmarkEnd w:id="702"/>
      <w:bookmarkEnd w:id="703"/>
      <w:r w:rsidRPr="00F647F7">
        <w:rPr>
          <w:b w:val="0"/>
          <w:szCs w:val="24"/>
        </w:rPr>
        <w:t xml:space="preserve"> </w:t>
      </w:r>
      <w:bookmarkEnd w:id="704"/>
      <w:bookmarkEnd w:id="705"/>
      <w:bookmarkEnd w:id="706"/>
      <w:bookmarkEnd w:id="707"/>
      <w:bookmarkEnd w:id="708"/>
      <w:bookmarkEnd w:id="709"/>
      <w:bookmarkEnd w:id="7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1" w:name="_Toc439170686"/>
      <w:bookmarkStart w:id="712" w:name="_Toc439172788"/>
      <w:bookmarkStart w:id="713" w:name="_Toc439173232"/>
      <w:bookmarkStart w:id="714" w:name="_Toc439238228"/>
      <w:bookmarkStart w:id="715" w:name="_Toc439252776"/>
      <w:bookmarkStart w:id="716" w:name="_Toc439323750"/>
      <w:bookmarkStart w:id="717" w:name="_Toc440357148"/>
      <w:bookmarkStart w:id="718" w:name="_Toc440359703"/>
      <w:bookmarkStart w:id="719" w:name="_Toc440632167"/>
      <w:bookmarkStart w:id="720" w:name="_Toc440875987"/>
      <w:bookmarkStart w:id="72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1"/>
      <w:bookmarkEnd w:id="712"/>
      <w:bookmarkEnd w:id="713"/>
      <w:bookmarkEnd w:id="714"/>
      <w:bookmarkEnd w:id="715"/>
      <w:bookmarkEnd w:id="716"/>
      <w:bookmarkEnd w:id="717"/>
      <w:bookmarkEnd w:id="718"/>
      <w:bookmarkEnd w:id="719"/>
      <w:bookmarkEnd w:id="720"/>
      <w:bookmarkEnd w:id="72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2" w:name="_Ref55335823"/>
      <w:bookmarkStart w:id="723" w:name="_Ref55336359"/>
      <w:bookmarkStart w:id="724" w:name="_Toc57314675"/>
      <w:bookmarkStart w:id="725" w:name="_Toc69728989"/>
      <w:bookmarkStart w:id="726" w:name="_Toc98253939"/>
      <w:bookmarkStart w:id="727" w:name="_Toc165173865"/>
      <w:bookmarkStart w:id="728" w:name="_Toc423423672"/>
      <w:bookmarkStart w:id="729" w:name="_Toc441131016"/>
      <w:bookmarkEnd w:id="498"/>
      <w:r w:rsidRPr="00F647F7">
        <w:lastRenderedPageBreak/>
        <w:t>Анкета (форма 6)</w:t>
      </w:r>
      <w:bookmarkEnd w:id="722"/>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40"/>
      <w:bookmarkStart w:id="731" w:name="_Toc157248192"/>
      <w:bookmarkStart w:id="732" w:name="_Toc157496561"/>
      <w:bookmarkStart w:id="733" w:name="_Toc158206100"/>
      <w:bookmarkStart w:id="734" w:name="_Toc164057785"/>
      <w:bookmarkStart w:id="735" w:name="_Toc164137135"/>
      <w:bookmarkStart w:id="736" w:name="_Toc164161295"/>
      <w:bookmarkStart w:id="737" w:name="_Toc165173866"/>
      <w:bookmarkStart w:id="738" w:name="_Toc439170688"/>
      <w:bookmarkStart w:id="739" w:name="_Toc439172790"/>
      <w:bookmarkStart w:id="740" w:name="_Toc439173234"/>
      <w:bookmarkStart w:id="741" w:name="_Toc439238230"/>
      <w:bookmarkStart w:id="742" w:name="_Toc439252778"/>
      <w:bookmarkStart w:id="743" w:name="_Ref440272119"/>
      <w:bookmarkStart w:id="744" w:name="_Toc440357150"/>
      <w:bookmarkStart w:id="745" w:name="_Toc440359705"/>
      <w:bookmarkStart w:id="746" w:name="_Toc441131017"/>
      <w:bookmarkStart w:id="747" w:name="_Ref444164229"/>
      <w:r w:rsidRPr="00F647F7">
        <w:rPr>
          <w:b w:val="0"/>
          <w:szCs w:val="24"/>
        </w:rPr>
        <w:t xml:space="preserve">Форма Анкеты </w:t>
      </w:r>
      <w:r w:rsidR="00C236C0">
        <w:rPr>
          <w:b w:val="0"/>
          <w:szCs w:val="24"/>
        </w:rPr>
        <w:t>Участник</w:t>
      </w:r>
      <w:r>
        <w:rPr>
          <w:b w:val="0"/>
          <w:szCs w:val="24"/>
        </w:rPr>
        <w:t>а</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8" w:name="_Toc439170689"/>
      <w:bookmarkStart w:id="749" w:name="_Toc439172791"/>
      <w:bookmarkStart w:id="750" w:name="_Toc439173235"/>
      <w:bookmarkStart w:id="751" w:name="_Toc439238231"/>
      <w:bookmarkStart w:id="752" w:name="_Toc439252779"/>
      <w:bookmarkStart w:id="753" w:name="_Ref440272147"/>
      <w:bookmarkStart w:id="754" w:name="_Toc440357151"/>
      <w:bookmarkStart w:id="755" w:name="_Toc440359706"/>
      <w:bookmarkStart w:id="756" w:name="_Toc441131018"/>
      <w:bookmarkStart w:id="757" w:name="_Ref444164176"/>
      <w:bookmarkStart w:id="758" w:name="_Ref444164241"/>
      <w:r w:rsidRPr="00D73790">
        <w:rPr>
          <w:b w:val="0"/>
          <w:szCs w:val="24"/>
        </w:rPr>
        <w:lastRenderedPageBreak/>
        <w:t xml:space="preserve">Форма </w:t>
      </w:r>
      <w:bookmarkEnd w:id="748"/>
      <w:bookmarkEnd w:id="749"/>
      <w:bookmarkEnd w:id="750"/>
      <w:bookmarkEnd w:id="75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2"/>
      <w:bookmarkEnd w:id="753"/>
      <w:bookmarkEnd w:id="754"/>
      <w:bookmarkEnd w:id="755"/>
      <w:bookmarkEnd w:id="756"/>
      <w:bookmarkEnd w:id="757"/>
      <w:bookmarkEnd w:id="75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59" w:name="_Toc439170690"/>
      <w:bookmarkStart w:id="760" w:name="_Toc439172792"/>
      <w:bookmarkStart w:id="761" w:name="_Toc439173236"/>
      <w:bookmarkStart w:id="76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41C2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41C27">
        <w:tc>
          <w:tcPr>
            <w:tcW w:w="557" w:type="dxa"/>
          </w:tcPr>
          <w:p w:rsidR="00466B78" w:rsidRPr="00316742" w:rsidRDefault="00466B78" w:rsidP="00D41C27">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41C27">
        <w:tc>
          <w:tcPr>
            <w:tcW w:w="557"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41C2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bookmarkStart w:id="763" w:name="P230"/>
            <w:bookmarkEnd w:id="763"/>
            <w:r w:rsidRPr="00316742">
              <w:rPr>
                <w:rFonts w:ascii="Times New Roman" w:hAnsi="Times New Roman" w:cs="Times New Roman"/>
                <w:sz w:val="22"/>
                <w:szCs w:val="22"/>
              </w:rPr>
              <w:t>1.</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41C27">
        <w:tc>
          <w:tcPr>
            <w:tcW w:w="557" w:type="dxa"/>
            <w:vMerge w:val="restart"/>
          </w:tcPr>
          <w:p w:rsidR="00466B78" w:rsidRPr="00316742" w:rsidRDefault="00466B78" w:rsidP="00D41C27">
            <w:pPr>
              <w:pStyle w:val="ConsPlusNormal"/>
              <w:ind w:firstLine="0"/>
              <w:rPr>
                <w:rFonts w:ascii="Times New Roman" w:hAnsi="Times New Roman" w:cs="Times New Roman"/>
                <w:sz w:val="22"/>
                <w:szCs w:val="22"/>
              </w:rPr>
            </w:pPr>
            <w:bookmarkStart w:id="764" w:name="P242"/>
            <w:bookmarkEnd w:id="764"/>
            <w:r w:rsidRPr="00316742">
              <w:rPr>
                <w:rFonts w:ascii="Times New Roman" w:hAnsi="Times New Roman" w:cs="Times New Roman"/>
                <w:sz w:val="22"/>
                <w:szCs w:val="22"/>
              </w:rPr>
              <w:t>4.</w:t>
            </w:r>
          </w:p>
        </w:tc>
        <w:tc>
          <w:tcPr>
            <w:tcW w:w="4109" w:type="dxa"/>
            <w:vMerge w:val="restart"/>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41C27">
        <w:tc>
          <w:tcPr>
            <w:tcW w:w="557" w:type="dxa"/>
            <w:vMerge/>
          </w:tcPr>
          <w:p w:rsidR="00466B78" w:rsidRPr="00316742" w:rsidRDefault="00466B78" w:rsidP="00D41C27"/>
        </w:tc>
        <w:tc>
          <w:tcPr>
            <w:tcW w:w="4109" w:type="dxa"/>
            <w:vMerge/>
          </w:tcPr>
          <w:p w:rsidR="00466B78" w:rsidRPr="00316742" w:rsidRDefault="00466B78" w:rsidP="00D41C27"/>
        </w:tc>
        <w:tc>
          <w:tcPr>
            <w:tcW w:w="1799"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41C27">
            <w:pPr>
              <w:jc w:val="center"/>
            </w:pPr>
          </w:p>
        </w:tc>
        <w:tc>
          <w:tcPr>
            <w:tcW w:w="1417" w:type="dxa"/>
            <w:vMerge/>
          </w:tcPr>
          <w:p w:rsidR="00466B78" w:rsidRPr="00316742" w:rsidRDefault="00466B78" w:rsidP="00D41C27">
            <w:pPr>
              <w:jc w:val="center"/>
            </w:pPr>
          </w:p>
        </w:tc>
      </w:tr>
      <w:tr w:rsidR="00466B78" w:rsidTr="00D41C27">
        <w:tc>
          <w:tcPr>
            <w:tcW w:w="557" w:type="dxa"/>
            <w:vMerge w:val="restart"/>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41C27">
        <w:tc>
          <w:tcPr>
            <w:tcW w:w="557" w:type="dxa"/>
            <w:vMerge/>
          </w:tcPr>
          <w:p w:rsidR="00466B78" w:rsidRPr="00316742" w:rsidRDefault="00466B78" w:rsidP="00D41C27"/>
        </w:tc>
        <w:tc>
          <w:tcPr>
            <w:tcW w:w="4109" w:type="dxa"/>
            <w:vMerge/>
          </w:tcPr>
          <w:p w:rsidR="00466B78" w:rsidRPr="00316742" w:rsidRDefault="00466B78" w:rsidP="00D41C27"/>
        </w:tc>
        <w:tc>
          <w:tcPr>
            <w:tcW w:w="1799" w:type="dxa"/>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41C27">
            <w:pPr>
              <w:jc w:val="center"/>
            </w:pPr>
          </w:p>
        </w:tc>
        <w:tc>
          <w:tcPr>
            <w:tcW w:w="1417" w:type="dxa"/>
          </w:tcPr>
          <w:p w:rsidR="00466B78" w:rsidRPr="00316742" w:rsidRDefault="00466B78" w:rsidP="00D41C27">
            <w:pPr>
              <w:pStyle w:val="ConsPlusNormal"/>
              <w:jc w:val="center"/>
              <w:rPr>
                <w:rFonts w:ascii="Times New Roman" w:hAnsi="Times New Roman" w:cs="Times New Roman"/>
                <w:sz w:val="22"/>
                <w:szCs w:val="22"/>
              </w:rPr>
            </w:pP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bookmarkStart w:id="765" w:name="P258"/>
            <w:bookmarkEnd w:id="765"/>
            <w:r w:rsidRPr="00316742">
              <w:rPr>
                <w:rFonts w:ascii="Times New Roman" w:hAnsi="Times New Roman" w:cs="Times New Roman"/>
                <w:sz w:val="22"/>
                <w:szCs w:val="22"/>
              </w:rPr>
              <w:lastRenderedPageBreak/>
              <w:t>7.</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41C27">
        <w:tc>
          <w:tcPr>
            <w:tcW w:w="557"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41C2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41C2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41C27">
        <w:tc>
          <w:tcPr>
            <w:tcW w:w="3960" w:type="dxa"/>
            <w:tcBorders>
              <w:top w:val="single" w:sz="4" w:space="0" w:color="auto"/>
            </w:tcBorders>
          </w:tcPr>
          <w:p w:rsidR="00466B78" w:rsidRPr="00DB6009" w:rsidRDefault="00466B78" w:rsidP="00D41C27">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41C27">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41C27">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59"/>
    <w:bookmarkEnd w:id="760"/>
    <w:bookmarkEnd w:id="761"/>
    <w:bookmarkEnd w:id="76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6" w:name="_Toc125426243"/>
      <w:bookmarkStart w:id="767" w:name="_Toc396984070"/>
      <w:bookmarkStart w:id="768" w:name="_Toc423423673"/>
      <w:r>
        <w:br w:type="page"/>
      </w:r>
    </w:p>
    <w:p w:rsidR="004F4D80" w:rsidRPr="007417E6" w:rsidRDefault="004F4D80" w:rsidP="004F4D80">
      <w:pPr>
        <w:pStyle w:val="3"/>
        <w:rPr>
          <w:sz w:val="22"/>
        </w:rPr>
      </w:pPr>
      <w:bookmarkStart w:id="769" w:name="_Toc439170691"/>
      <w:bookmarkStart w:id="770" w:name="_Toc439172793"/>
      <w:bookmarkStart w:id="771" w:name="_Toc439173237"/>
      <w:bookmarkStart w:id="772" w:name="_Toc439238233"/>
      <w:bookmarkStart w:id="773" w:name="_Toc439252780"/>
      <w:bookmarkStart w:id="774" w:name="_Toc439323754"/>
      <w:bookmarkStart w:id="775" w:name="_Toc440357152"/>
      <w:bookmarkStart w:id="776" w:name="_Toc440359707"/>
      <w:bookmarkStart w:id="777" w:name="_Toc440632171"/>
      <w:bookmarkStart w:id="778" w:name="_Toc440875991"/>
      <w:bookmarkStart w:id="779" w:name="_Toc441131019"/>
      <w:r>
        <w:rPr>
          <w:szCs w:val="24"/>
        </w:rPr>
        <w:lastRenderedPageBreak/>
        <w:t>Инструкции по заполнению</w:t>
      </w:r>
      <w:bookmarkEnd w:id="766"/>
      <w:r>
        <w:rPr>
          <w:szCs w:val="24"/>
        </w:rPr>
        <w:t xml:space="preserve"> Анкеты </w:t>
      </w:r>
      <w:r w:rsidR="00C236C0">
        <w:rPr>
          <w:szCs w:val="24"/>
        </w:rPr>
        <w:t>Участник</w:t>
      </w:r>
      <w:r>
        <w:rPr>
          <w:szCs w:val="24"/>
        </w:rPr>
        <w:t>а</w:t>
      </w:r>
      <w:bookmarkEnd w:id="767"/>
      <w:bookmarkEnd w:id="768"/>
      <w:bookmarkEnd w:id="769"/>
      <w:bookmarkEnd w:id="770"/>
      <w:bookmarkEnd w:id="771"/>
      <w:bookmarkEnd w:id="772"/>
      <w:bookmarkEnd w:id="773"/>
      <w:bookmarkEnd w:id="774"/>
      <w:bookmarkEnd w:id="775"/>
      <w:bookmarkEnd w:id="776"/>
      <w:bookmarkEnd w:id="777"/>
      <w:bookmarkEnd w:id="778"/>
      <w:bookmarkEnd w:id="77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780" w:name="_Ref55336378"/>
      <w:bookmarkStart w:id="781" w:name="_Toc57314676"/>
      <w:bookmarkStart w:id="782" w:name="_Toc69728990"/>
      <w:bookmarkStart w:id="783" w:name="_Toc98253942"/>
      <w:bookmarkStart w:id="784" w:name="_Toc165173868"/>
      <w:bookmarkStart w:id="785" w:name="_Toc423423674"/>
      <w:bookmarkStart w:id="78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780"/>
      <w:bookmarkEnd w:id="781"/>
      <w:bookmarkEnd w:id="782"/>
      <w:bookmarkEnd w:id="783"/>
      <w:bookmarkEnd w:id="784"/>
      <w:bookmarkEnd w:id="785"/>
      <w:bookmarkEnd w:id="786"/>
    </w:p>
    <w:p w:rsidR="004F4D80" w:rsidRPr="00D904EF" w:rsidRDefault="004F4D80" w:rsidP="004F4D80">
      <w:pPr>
        <w:pStyle w:val="3"/>
        <w:rPr>
          <w:szCs w:val="24"/>
        </w:rPr>
      </w:pPr>
      <w:bookmarkStart w:id="787" w:name="_Toc98253943"/>
      <w:bookmarkStart w:id="788" w:name="_Toc157248195"/>
      <w:bookmarkStart w:id="789" w:name="_Toc157496564"/>
      <w:bookmarkStart w:id="790" w:name="_Toc158206103"/>
      <w:bookmarkStart w:id="791" w:name="_Toc164057788"/>
      <w:bookmarkStart w:id="792" w:name="_Toc164137138"/>
      <w:bookmarkStart w:id="793" w:name="_Toc164161298"/>
      <w:bookmarkStart w:id="794" w:name="_Toc165173869"/>
      <w:bookmarkStart w:id="795" w:name="_Toc439170693"/>
      <w:bookmarkStart w:id="796" w:name="_Toc439172795"/>
      <w:bookmarkStart w:id="797" w:name="_Toc439173239"/>
      <w:bookmarkStart w:id="798" w:name="_Toc439238235"/>
      <w:bookmarkStart w:id="799" w:name="_Toc439252782"/>
      <w:bookmarkStart w:id="800" w:name="_Toc439323756"/>
      <w:bookmarkStart w:id="801" w:name="_Toc440357154"/>
      <w:bookmarkStart w:id="802" w:name="_Toc440359709"/>
      <w:bookmarkStart w:id="803" w:name="_Toc440632173"/>
      <w:bookmarkStart w:id="804" w:name="_Toc440875993"/>
      <w:bookmarkStart w:id="805" w:name="_Toc441131021"/>
      <w:r w:rsidRPr="00D904EF">
        <w:rPr>
          <w:szCs w:val="24"/>
        </w:rPr>
        <w:t>Форма Справки о перечне и годовых объемах выполнения аналогичных договоров</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6" w:name="_Toc98253944"/>
      <w:bookmarkStart w:id="807" w:name="_Toc157248196"/>
      <w:bookmarkStart w:id="808" w:name="_Toc157496565"/>
      <w:bookmarkStart w:id="809" w:name="_Toc158206104"/>
      <w:bookmarkStart w:id="810" w:name="_Toc164057789"/>
      <w:bookmarkStart w:id="811" w:name="_Toc164137139"/>
      <w:bookmarkStart w:id="812" w:name="_Toc164161299"/>
      <w:bookmarkStart w:id="813" w:name="_Toc165173870"/>
      <w:r>
        <w:rPr>
          <w:szCs w:val="24"/>
        </w:rPr>
        <w:br w:type="page"/>
      </w:r>
    </w:p>
    <w:p w:rsidR="004F4D80" w:rsidRPr="00D904EF" w:rsidRDefault="004F4D80" w:rsidP="004F4D80">
      <w:pPr>
        <w:pStyle w:val="3"/>
        <w:rPr>
          <w:szCs w:val="24"/>
        </w:rPr>
      </w:pPr>
      <w:bookmarkStart w:id="814" w:name="_Toc439170694"/>
      <w:bookmarkStart w:id="815" w:name="_Toc439172796"/>
      <w:bookmarkStart w:id="816" w:name="_Toc439173240"/>
      <w:bookmarkStart w:id="817" w:name="_Toc439238236"/>
      <w:bookmarkStart w:id="818" w:name="_Toc439252783"/>
      <w:bookmarkStart w:id="819" w:name="_Toc439323757"/>
      <w:bookmarkStart w:id="820" w:name="_Toc440357155"/>
      <w:bookmarkStart w:id="821" w:name="_Toc440359710"/>
      <w:bookmarkStart w:id="822" w:name="_Toc440632174"/>
      <w:bookmarkStart w:id="823" w:name="_Toc440875994"/>
      <w:bookmarkStart w:id="824" w:name="_Toc441131022"/>
      <w:r w:rsidRPr="00D904EF">
        <w:rPr>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5" w:name="_Ref55336398"/>
      <w:bookmarkStart w:id="826" w:name="_Toc57314678"/>
      <w:bookmarkStart w:id="827" w:name="_Toc69728992"/>
      <w:bookmarkStart w:id="828" w:name="_Toc98253948"/>
      <w:bookmarkStart w:id="829" w:name="_Toc165173874"/>
      <w:bookmarkStart w:id="830" w:name="_Toc423423676"/>
      <w:bookmarkStart w:id="831" w:name="_Toc441131023"/>
      <w:r w:rsidRPr="00F647F7">
        <w:lastRenderedPageBreak/>
        <w:t xml:space="preserve">Справка о кадровых ресурсах (форма </w:t>
      </w:r>
      <w:r w:rsidR="000D67AD">
        <w:t>8</w:t>
      </w:r>
      <w:r w:rsidRPr="00F647F7">
        <w:t>)</w:t>
      </w:r>
      <w:bookmarkEnd w:id="825"/>
      <w:bookmarkEnd w:id="826"/>
      <w:bookmarkEnd w:id="827"/>
      <w:bookmarkEnd w:id="828"/>
      <w:bookmarkEnd w:id="829"/>
      <w:bookmarkEnd w:id="830"/>
      <w:bookmarkEnd w:id="831"/>
    </w:p>
    <w:p w:rsidR="004F4D80" w:rsidRPr="00D904EF" w:rsidRDefault="004F4D80" w:rsidP="004F4D80">
      <w:pPr>
        <w:pStyle w:val="3"/>
        <w:rPr>
          <w:szCs w:val="24"/>
        </w:rPr>
      </w:pPr>
      <w:bookmarkStart w:id="832" w:name="_Toc98253949"/>
      <w:bookmarkStart w:id="833" w:name="_Toc157248201"/>
      <w:bookmarkStart w:id="834" w:name="_Toc157496570"/>
      <w:bookmarkStart w:id="835" w:name="_Toc158206109"/>
      <w:bookmarkStart w:id="836" w:name="_Toc164057794"/>
      <w:bookmarkStart w:id="837" w:name="_Toc164137144"/>
      <w:bookmarkStart w:id="838" w:name="_Toc164161304"/>
      <w:bookmarkStart w:id="839" w:name="_Toc165173875"/>
      <w:bookmarkStart w:id="840" w:name="_Toc439170699"/>
      <w:bookmarkStart w:id="841" w:name="_Toc439172801"/>
      <w:bookmarkStart w:id="842" w:name="_Toc439173245"/>
      <w:bookmarkStart w:id="843" w:name="_Toc439238241"/>
      <w:bookmarkStart w:id="844" w:name="_Toc439252788"/>
      <w:bookmarkStart w:id="845" w:name="_Toc439323762"/>
      <w:bookmarkStart w:id="846" w:name="_Toc440357160"/>
      <w:bookmarkStart w:id="847" w:name="_Toc440359712"/>
      <w:bookmarkStart w:id="848" w:name="_Toc440632176"/>
      <w:bookmarkStart w:id="849" w:name="_Toc440875996"/>
      <w:bookmarkStart w:id="850" w:name="_Toc441131024"/>
      <w:r w:rsidRPr="00D904EF">
        <w:rPr>
          <w:szCs w:val="24"/>
        </w:rPr>
        <w:t>Форма Справки о кадровых ресурсах</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51" w:name="_Toc98253950"/>
      <w:bookmarkStart w:id="852" w:name="_Toc157248202"/>
      <w:bookmarkStart w:id="853" w:name="_Toc157496571"/>
      <w:bookmarkStart w:id="854" w:name="_Toc158206110"/>
      <w:bookmarkStart w:id="855" w:name="_Toc164057795"/>
      <w:bookmarkStart w:id="856" w:name="_Toc164137145"/>
      <w:bookmarkStart w:id="857" w:name="_Toc164161305"/>
      <w:bookmarkStart w:id="858" w:name="_Toc165173876"/>
      <w:r>
        <w:rPr>
          <w:b/>
          <w:szCs w:val="24"/>
        </w:rPr>
        <w:br w:type="page"/>
      </w:r>
    </w:p>
    <w:p w:rsidR="004F4D80" w:rsidRPr="00D904EF" w:rsidRDefault="004F4D80" w:rsidP="004F4D80">
      <w:pPr>
        <w:pStyle w:val="3"/>
        <w:rPr>
          <w:szCs w:val="24"/>
        </w:rPr>
      </w:pPr>
      <w:bookmarkStart w:id="859" w:name="_Toc439170700"/>
      <w:bookmarkStart w:id="860" w:name="_Toc439172802"/>
      <w:bookmarkStart w:id="861" w:name="_Toc439173246"/>
      <w:bookmarkStart w:id="862" w:name="_Toc439238242"/>
      <w:bookmarkStart w:id="863" w:name="_Toc439252789"/>
      <w:bookmarkStart w:id="864" w:name="_Toc439323763"/>
      <w:bookmarkStart w:id="865" w:name="_Toc440357161"/>
      <w:bookmarkStart w:id="866" w:name="_Toc440359713"/>
      <w:bookmarkStart w:id="867" w:name="_Toc440632177"/>
      <w:bookmarkStart w:id="868" w:name="_Toc440875997"/>
      <w:bookmarkStart w:id="869" w:name="_Toc441131025"/>
      <w:r w:rsidRPr="00D904EF">
        <w:rPr>
          <w:szCs w:val="24"/>
        </w:rPr>
        <w:lastRenderedPageBreak/>
        <w:t>Инструкции по заполнению</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0" w:name="_Toc165173881"/>
      <w:bookmarkStart w:id="871" w:name="_Ref194749267"/>
      <w:bookmarkStart w:id="872" w:name="_Toc423423677"/>
      <w:bookmarkStart w:id="873" w:name="_Ref440271993"/>
      <w:bookmarkStart w:id="874" w:name="_Ref440274659"/>
      <w:bookmarkStart w:id="875" w:name="_Toc441131026"/>
      <w:bookmarkStart w:id="876" w:name="_Ref90381523"/>
      <w:bookmarkStart w:id="877" w:name="_Toc90385124"/>
      <w:bookmarkStart w:id="878" w:name="_Ref96861029"/>
      <w:bookmarkStart w:id="879" w:name="_Toc97651410"/>
      <w:bookmarkStart w:id="88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70"/>
      <w:bookmarkEnd w:id="871"/>
      <w:bookmarkEnd w:id="872"/>
      <w:bookmarkEnd w:id="873"/>
      <w:bookmarkEnd w:id="874"/>
      <w:bookmarkEnd w:id="875"/>
    </w:p>
    <w:p w:rsidR="004F4D80" w:rsidRPr="00D904EF" w:rsidRDefault="004F4D80" w:rsidP="004F4D80">
      <w:pPr>
        <w:pStyle w:val="3"/>
        <w:rPr>
          <w:szCs w:val="24"/>
        </w:rPr>
      </w:pPr>
      <w:bookmarkStart w:id="881" w:name="_Toc97651411"/>
      <w:bookmarkStart w:id="882" w:name="_Toc98253956"/>
      <w:bookmarkStart w:id="883" w:name="_Toc157248208"/>
      <w:bookmarkStart w:id="884" w:name="_Toc157496577"/>
      <w:bookmarkStart w:id="885" w:name="_Toc158206116"/>
      <w:bookmarkStart w:id="886" w:name="_Toc164057801"/>
      <w:bookmarkStart w:id="887" w:name="_Toc164137151"/>
      <w:bookmarkStart w:id="888" w:name="_Toc164161311"/>
      <w:bookmarkStart w:id="889" w:name="_Toc165173882"/>
      <w:bookmarkStart w:id="890" w:name="_Toc439170702"/>
      <w:bookmarkStart w:id="891" w:name="_Toc439172804"/>
      <w:bookmarkStart w:id="892" w:name="_Toc439173248"/>
      <w:bookmarkStart w:id="893" w:name="_Toc439238244"/>
      <w:bookmarkStart w:id="894" w:name="_Toc439252791"/>
      <w:bookmarkStart w:id="895" w:name="_Toc439323765"/>
      <w:bookmarkStart w:id="896" w:name="_Toc440357163"/>
      <w:bookmarkStart w:id="897" w:name="_Toc440359715"/>
      <w:bookmarkStart w:id="898" w:name="_Toc440632179"/>
      <w:bookmarkStart w:id="899" w:name="_Toc440875999"/>
      <w:bookmarkStart w:id="90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1" w:name="_Toc97651412"/>
      <w:bookmarkStart w:id="902" w:name="_Toc98253957"/>
      <w:bookmarkStart w:id="903" w:name="_Toc157248209"/>
      <w:bookmarkStart w:id="904" w:name="_Toc157496578"/>
      <w:bookmarkStart w:id="905" w:name="_Toc158206117"/>
      <w:bookmarkStart w:id="906" w:name="_Toc164057802"/>
      <w:bookmarkStart w:id="907" w:name="_Toc164137152"/>
      <w:bookmarkStart w:id="908" w:name="_Toc164161312"/>
      <w:bookmarkStart w:id="909" w:name="_Toc165173883"/>
      <w:r>
        <w:rPr>
          <w:b/>
          <w:szCs w:val="24"/>
        </w:rPr>
        <w:br w:type="page"/>
      </w:r>
    </w:p>
    <w:p w:rsidR="004F4D80" w:rsidRPr="00D904EF" w:rsidRDefault="004F4D80" w:rsidP="004F4D80">
      <w:pPr>
        <w:pStyle w:val="3"/>
        <w:rPr>
          <w:szCs w:val="24"/>
        </w:rPr>
      </w:pPr>
      <w:bookmarkStart w:id="910" w:name="_Toc439170703"/>
      <w:bookmarkStart w:id="911" w:name="_Toc439172805"/>
      <w:bookmarkStart w:id="912" w:name="_Toc439173249"/>
      <w:bookmarkStart w:id="913" w:name="_Toc439238245"/>
      <w:bookmarkStart w:id="914" w:name="_Toc439252792"/>
      <w:bookmarkStart w:id="915" w:name="_Toc439323766"/>
      <w:bookmarkStart w:id="916" w:name="_Toc440357164"/>
      <w:bookmarkStart w:id="917" w:name="_Toc440359716"/>
      <w:bookmarkStart w:id="918" w:name="_Toc440632180"/>
      <w:bookmarkStart w:id="919" w:name="_Toc440876000"/>
      <w:bookmarkStart w:id="920" w:name="_Toc441131028"/>
      <w:r w:rsidRPr="00D904EF">
        <w:rPr>
          <w:szCs w:val="24"/>
        </w:rPr>
        <w:lastRenderedPageBreak/>
        <w:t>Инструкции по заполнению</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1" w:name="_Ref257131475"/>
      <w:bookmarkStart w:id="922" w:name="_Toc351552284"/>
      <w:bookmarkStart w:id="923" w:name="_Toc396983131"/>
      <w:bookmarkStart w:id="924" w:name="_Toc423423679"/>
      <w:bookmarkStart w:id="925" w:name="_Ref440270984"/>
      <w:bookmarkStart w:id="926" w:name="_Ref440275030"/>
      <w:bookmarkStart w:id="927" w:name="_Toc441131029"/>
      <w:bookmarkEnd w:id="876"/>
      <w:bookmarkEnd w:id="877"/>
      <w:bookmarkEnd w:id="878"/>
      <w:bookmarkEnd w:id="879"/>
      <w:bookmarkEnd w:id="880"/>
      <w:r>
        <w:rPr>
          <w:sz w:val="22"/>
          <w:szCs w:val="22"/>
        </w:rPr>
        <w:lastRenderedPageBreak/>
        <w:t>Письмо</w:t>
      </w:r>
      <w:r w:rsidRPr="007417E6">
        <w:rPr>
          <w:sz w:val="22"/>
          <w:szCs w:val="22"/>
        </w:rPr>
        <w:t xml:space="preserve"> </w:t>
      </w:r>
      <w:bookmarkEnd w:id="921"/>
      <w:r>
        <w:rPr>
          <w:sz w:val="22"/>
          <w:szCs w:val="22"/>
        </w:rPr>
        <w:t>производителя продукции (форма 1</w:t>
      </w:r>
      <w:r w:rsidR="000D67AD">
        <w:rPr>
          <w:sz w:val="22"/>
          <w:szCs w:val="22"/>
        </w:rPr>
        <w:t>0</w:t>
      </w:r>
      <w:r>
        <w:rPr>
          <w:sz w:val="22"/>
          <w:szCs w:val="22"/>
        </w:rPr>
        <w:t>)</w:t>
      </w:r>
      <w:bookmarkEnd w:id="922"/>
      <w:bookmarkEnd w:id="923"/>
      <w:bookmarkEnd w:id="924"/>
      <w:bookmarkEnd w:id="925"/>
      <w:bookmarkEnd w:id="926"/>
      <w:bookmarkEnd w:id="927"/>
    </w:p>
    <w:p w:rsidR="004F4D80" w:rsidRPr="00F647F7" w:rsidRDefault="004F4D80" w:rsidP="004F4D80">
      <w:pPr>
        <w:pStyle w:val="3"/>
        <w:rPr>
          <w:szCs w:val="24"/>
        </w:rPr>
      </w:pPr>
      <w:bookmarkStart w:id="928" w:name="_Toc439170708"/>
      <w:bookmarkStart w:id="929" w:name="_Toc439172810"/>
      <w:bookmarkStart w:id="930" w:name="_Toc439173251"/>
      <w:bookmarkStart w:id="931" w:name="_Toc439252794"/>
      <w:bookmarkStart w:id="932" w:name="_Toc439323768"/>
      <w:bookmarkStart w:id="933" w:name="_Toc440357166"/>
      <w:bookmarkStart w:id="934" w:name="_Toc440359718"/>
      <w:bookmarkStart w:id="935" w:name="_Toc440632182"/>
      <w:bookmarkStart w:id="936" w:name="_Toc440876002"/>
      <w:bookmarkStart w:id="937" w:name="_Toc441131030"/>
      <w:r w:rsidRPr="00F647F7">
        <w:rPr>
          <w:szCs w:val="24"/>
        </w:rPr>
        <w:t>Форма письма производителя продукции</w:t>
      </w:r>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9" w:name="_Toc423423680"/>
      <w:bookmarkStart w:id="940" w:name="_Ref440272035"/>
      <w:bookmarkStart w:id="941" w:name="_Ref440274733"/>
      <w:bookmarkStart w:id="942" w:name="_Toc441131031"/>
      <w:bookmarkStart w:id="94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8"/>
      <w:bookmarkEnd w:id="939"/>
      <w:bookmarkEnd w:id="940"/>
      <w:bookmarkEnd w:id="941"/>
      <w:bookmarkEnd w:id="942"/>
      <w:bookmarkEnd w:id="943"/>
    </w:p>
    <w:p w:rsidR="004F4D80" w:rsidRPr="00E87023" w:rsidRDefault="004F4D80" w:rsidP="004F4D80">
      <w:pPr>
        <w:pStyle w:val="3"/>
        <w:rPr>
          <w:sz w:val="22"/>
        </w:rPr>
      </w:pPr>
      <w:bookmarkStart w:id="944" w:name="_Toc343690584"/>
      <w:bookmarkStart w:id="945" w:name="_Toc372294428"/>
      <w:bookmarkStart w:id="946" w:name="_Toc379288896"/>
      <w:bookmarkStart w:id="947" w:name="_Toc384734780"/>
      <w:bookmarkStart w:id="948" w:name="_Toc396984078"/>
      <w:bookmarkStart w:id="949" w:name="_Toc423423681"/>
      <w:bookmarkStart w:id="950" w:name="_Toc439170710"/>
      <w:bookmarkStart w:id="951" w:name="_Toc439172812"/>
      <w:bookmarkStart w:id="952" w:name="_Toc439173253"/>
      <w:bookmarkStart w:id="953" w:name="_Toc439238249"/>
      <w:bookmarkStart w:id="954" w:name="_Toc439252796"/>
      <w:bookmarkStart w:id="955" w:name="_Toc439323770"/>
      <w:bookmarkStart w:id="956" w:name="_Toc440357168"/>
      <w:bookmarkStart w:id="957" w:name="_Toc440359720"/>
      <w:bookmarkStart w:id="958" w:name="_Toc440632184"/>
      <w:bookmarkStart w:id="959" w:name="_Toc440876004"/>
      <w:bookmarkStart w:id="96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1" w:name="_Toc343690585"/>
      <w:bookmarkStart w:id="962" w:name="_Toc372294429"/>
      <w:bookmarkStart w:id="963" w:name="_Toc379288897"/>
      <w:bookmarkStart w:id="964" w:name="_Toc384734781"/>
      <w:bookmarkStart w:id="965" w:name="_Toc396984079"/>
      <w:bookmarkStart w:id="966" w:name="_Toc423423682"/>
      <w:bookmarkStart w:id="967" w:name="_Toc439170711"/>
      <w:bookmarkStart w:id="968" w:name="_Toc439172813"/>
      <w:bookmarkStart w:id="969" w:name="_Toc439173254"/>
      <w:bookmarkStart w:id="970" w:name="_Toc439238250"/>
      <w:bookmarkStart w:id="971" w:name="_Toc439252797"/>
      <w:bookmarkStart w:id="972" w:name="_Toc439323771"/>
      <w:bookmarkStart w:id="973" w:name="_Toc440357169"/>
      <w:bookmarkStart w:id="974" w:name="_Toc440359721"/>
      <w:bookmarkStart w:id="975" w:name="_Toc440632185"/>
      <w:bookmarkStart w:id="976" w:name="_Toc440876005"/>
      <w:bookmarkStart w:id="977" w:name="_Toc441131033"/>
      <w:r w:rsidRPr="00D27071">
        <w:rPr>
          <w:szCs w:val="24"/>
        </w:rPr>
        <w:lastRenderedPageBreak/>
        <w:t>Инструкции по заполнению</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9" w:name="_Toc423423683"/>
      <w:bookmarkStart w:id="980" w:name="_Ref440272051"/>
      <w:bookmarkStart w:id="981" w:name="_Ref440274744"/>
      <w:bookmarkStart w:id="98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8"/>
      <w:bookmarkEnd w:id="979"/>
      <w:bookmarkEnd w:id="980"/>
      <w:bookmarkEnd w:id="981"/>
      <w:bookmarkEnd w:id="982"/>
    </w:p>
    <w:p w:rsidR="004F4D80" w:rsidRPr="008C4223" w:rsidRDefault="004F4D80" w:rsidP="004F4D80">
      <w:pPr>
        <w:pStyle w:val="3"/>
        <w:rPr>
          <w:szCs w:val="24"/>
        </w:rPr>
      </w:pPr>
      <w:bookmarkStart w:id="983" w:name="_Toc343690587"/>
      <w:bookmarkStart w:id="984" w:name="_Toc372294431"/>
      <w:bookmarkStart w:id="985" w:name="_Toc379288899"/>
      <w:bookmarkStart w:id="986" w:name="_Toc384734783"/>
      <w:bookmarkStart w:id="987" w:name="_Toc396984081"/>
      <w:bookmarkStart w:id="988" w:name="_Toc423423684"/>
      <w:bookmarkStart w:id="989" w:name="_Toc439170713"/>
      <w:bookmarkStart w:id="990" w:name="_Toc439172815"/>
      <w:bookmarkStart w:id="991" w:name="_Toc439173256"/>
      <w:bookmarkStart w:id="992" w:name="_Toc439238252"/>
      <w:bookmarkStart w:id="993" w:name="_Toc439252799"/>
      <w:bookmarkStart w:id="994" w:name="_Toc439323773"/>
      <w:bookmarkStart w:id="995" w:name="_Toc440357171"/>
      <w:bookmarkStart w:id="996" w:name="_Toc440359723"/>
      <w:bookmarkStart w:id="997" w:name="_Toc440632187"/>
      <w:bookmarkStart w:id="998" w:name="_Toc440876007"/>
      <w:bookmarkStart w:id="999" w:name="_Toc441131035"/>
      <w:r w:rsidRPr="008C4223">
        <w:rPr>
          <w:szCs w:val="24"/>
        </w:rPr>
        <w:t xml:space="preserve">Форма </w:t>
      </w:r>
      <w:bookmarkEnd w:id="983"/>
      <w:bookmarkEnd w:id="984"/>
      <w:bookmarkEnd w:id="985"/>
      <w:bookmarkEnd w:id="986"/>
      <w:bookmarkEnd w:id="987"/>
      <w:bookmarkEnd w:id="988"/>
      <w:bookmarkEnd w:id="989"/>
      <w:bookmarkEnd w:id="990"/>
      <w:bookmarkEnd w:id="991"/>
      <w:bookmarkEnd w:id="992"/>
      <w:bookmarkEnd w:id="993"/>
      <w:r w:rsidR="000D70B6" w:rsidRPr="000D70B6">
        <w:rPr>
          <w:szCs w:val="24"/>
        </w:rPr>
        <w:t>Согласия на обработку персональных данных</w:t>
      </w:r>
      <w:bookmarkEnd w:id="994"/>
      <w:bookmarkEnd w:id="995"/>
      <w:bookmarkEnd w:id="996"/>
      <w:bookmarkEnd w:id="997"/>
      <w:bookmarkEnd w:id="998"/>
      <w:bookmarkEnd w:id="99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00" w:name="_Toc439252801"/>
      <w:bookmarkStart w:id="1001" w:name="_Toc439323774"/>
      <w:bookmarkStart w:id="1002" w:name="_Toc440357172"/>
      <w:bookmarkStart w:id="1003" w:name="_Toc440359724"/>
      <w:bookmarkStart w:id="1004" w:name="_Toc440632188"/>
      <w:bookmarkStart w:id="1005" w:name="_Toc440876008"/>
      <w:bookmarkStart w:id="1006" w:name="_Toc441131036"/>
      <w:r w:rsidRPr="005A2CAE">
        <w:rPr>
          <w:szCs w:val="24"/>
        </w:rPr>
        <w:lastRenderedPageBreak/>
        <w:t>Инструкции по заполнению</w:t>
      </w:r>
      <w:bookmarkEnd w:id="1000"/>
      <w:bookmarkEnd w:id="1001"/>
      <w:bookmarkEnd w:id="1002"/>
      <w:bookmarkEnd w:id="1003"/>
      <w:bookmarkEnd w:id="1004"/>
      <w:bookmarkEnd w:id="1005"/>
      <w:bookmarkEnd w:id="100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7" w:name="_Ref440272256"/>
      <w:bookmarkStart w:id="1008" w:name="_Ref440272678"/>
      <w:bookmarkStart w:id="1009" w:name="_Ref440274944"/>
      <w:bookmarkStart w:id="1010" w:name="_Toc441131037"/>
      <w:r w:rsidRPr="007A6A39">
        <w:lastRenderedPageBreak/>
        <w:t>Соглашение о неустойке (форма 1</w:t>
      </w:r>
      <w:r w:rsidR="000D67AD">
        <w:t>3</w:t>
      </w:r>
      <w:r w:rsidRPr="007A6A39">
        <w:t>)</w:t>
      </w:r>
      <w:bookmarkEnd w:id="1007"/>
      <w:bookmarkEnd w:id="1008"/>
      <w:bookmarkEnd w:id="1009"/>
      <w:bookmarkEnd w:id="1010"/>
    </w:p>
    <w:p w:rsidR="007A6A39" w:rsidRPr="007A6A39" w:rsidRDefault="007A6A39" w:rsidP="007A6A39">
      <w:pPr>
        <w:pStyle w:val="3"/>
        <w:rPr>
          <w:szCs w:val="24"/>
        </w:rPr>
      </w:pPr>
      <w:bookmarkStart w:id="1011" w:name="_Toc439170715"/>
      <w:bookmarkStart w:id="1012" w:name="_Toc439172817"/>
      <w:bookmarkStart w:id="1013" w:name="_Toc439173259"/>
      <w:bookmarkStart w:id="1014" w:name="_Toc439238255"/>
      <w:bookmarkStart w:id="1015" w:name="_Toc439252803"/>
      <w:bookmarkStart w:id="1016" w:name="_Toc439323776"/>
      <w:bookmarkStart w:id="1017" w:name="_Toc440357174"/>
      <w:bookmarkStart w:id="1018" w:name="_Toc440359726"/>
      <w:bookmarkStart w:id="1019" w:name="_Toc440632190"/>
      <w:bookmarkStart w:id="1020" w:name="_Toc440876010"/>
      <w:bookmarkStart w:id="1021" w:name="_Toc441131038"/>
      <w:r w:rsidRPr="007A6A39">
        <w:rPr>
          <w:szCs w:val="24"/>
        </w:rPr>
        <w:t>Форма соглашени</w:t>
      </w:r>
      <w:r w:rsidR="00E47073">
        <w:rPr>
          <w:szCs w:val="24"/>
        </w:rPr>
        <w:t>я</w:t>
      </w:r>
      <w:r w:rsidRPr="007A6A39">
        <w:rPr>
          <w:szCs w:val="24"/>
        </w:rPr>
        <w:t xml:space="preserve"> о неустойке</w:t>
      </w:r>
      <w:bookmarkEnd w:id="1011"/>
      <w:bookmarkEnd w:id="1012"/>
      <w:bookmarkEnd w:id="1013"/>
      <w:bookmarkEnd w:id="1014"/>
      <w:bookmarkEnd w:id="1015"/>
      <w:bookmarkEnd w:id="1016"/>
      <w:bookmarkEnd w:id="1017"/>
      <w:bookmarkEnd w:id="1018"/>
      <w:bookmarkEnd w:id="1019"/>
      <w:bookmarkEnd w:id="1020"/>
      <w:bookmarkEnd w:id="102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22" w:name="_Toc439170716"/>
      <w:bookmarkStart w:id="1023" w:name="_Toc439172818"/>
      <w:bookmarkStart w:id="1024" w:name="_Toc439173260"/>
      <w:bookmarkStart w:id="1025" w:name="_Toc439238256"/>
      <w:bookmarkStart w:id="1026" w:name="_Toc439252804"/>
      <w:bookmarkStart w:id="1027" w:name="_Toc439323777"/>
      <w:bookmarkStart w:id="1028" w:name="_Toc440357175"/>
      <w:bookmarkStart w:id="1029" w:name="_Toc440359727"/>
      <w:bookmarkStart w:id="1030" w:name="_Toc440632191"/>
      <w:bookmarkStart w:id="1031" w:name="_Toc440876011"/>
      <w:bookmarkStart w:id="1032" w:name="_Toc441131039"/>
      <w:r w:rsidRPr="007857E5">
        <w:rPr>
          <w:szCs w:val="24"/>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33" w:name="_Ref440272274"/>
      <w:bookmarkStart w:id="1034" w:name="_Ref440274756"/>
      <w:bookmarkStart w:id="103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33"/>
      <w:bookmarkEnd w:id="1034"/>
      <w:bookmarkEnd w:id="1035"/>
    </w:p>
    <w:p w:rsidR="007857E5" w:rsidRPr="00E47073" w:rsidRDefault="007857E5" w:rsidP="007857E5">
      <w:pPr>
        <w:pStyle w:val="3"/>
        <w:rPr>
          <w:szCs w:val="24"/>
        </w:rPr>
      </w:pPr>
      <w:bookmarkStart w:id="1036" w:name="_Toc439170718"/>
      <w:bookmarkStart w:id="1037" w:name="_Toc439172820"/>
      <w:bookmarkStart w:id="1038" w:name="_Toc439173262"/>
      <w:bookmarkStart w:id="1039" w:name="_Toc439238258"/>
      <w:bookmarkStart w:id="1040" w:name="_Toc439252806"/>
      <w:bookmarkStart w:id="1041" w:name="_Toc439323779"/>
      <w:bookmarkStart w:id="1042" w:name="_Toc440357177"/>
      <w:bookmarkStart w:id="1043" w:name="_Toc440359729"/>
      <w:bookmarkStart w:id="1044" w:name="_Toc440632193"/>
      <w:bookmarkStart w:id="1045" w:name="_Toc440876013"/>
      <w:bookmarkStart w:id="1046" w:name="_Toc441131041"/>
      <w:r w:rsidRPr="00E47073">
        <w:rPr>
          <w:szCs w:val="24"/>
        </w:rPr>
        <w:t xml:space="preserve">Форма </w:t>
      </w:r>
      <w:bookmarkEnd w:id="1036"/>
      <w:r w:rsidR="00E47073" w:rsidRPr="00E47073">
        <w:rPr>
          <w:szCs w:val="24"/>
        </w:rPr>
        <w:t>согласия Участника налоговым органам на разглашение сведений, составляющих налоговую тайну</w:t>
      </w:r>
      <w:bookmarkEnd w:id="1037"/>
      <w:bookmarkEnd w:id="1038"/>
      <w:bookmarkEnd w:id="1039"/>
      <w:bookmarkEnd w:id="1040"/>
      <w:bookmarkEnd w:id="1041"/>
      <w:bookmarkEnd w:id="1042"/>
      <w:bookmarkEnd w:id="1043"/>
      <w:bookmarkEnd w:id="1044"/>
      <w:bookmarkEnd w:id="1045"/>
      <w:bookmarkEnd w:id="104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7" w:name="_Toc300142269"/>
      <w:bookmarkStart w:id="1048" w:name="_Toc309735391"/>
      <w:bookmarkStart w:id="104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7"/>
      <w:r w:rsidRPr="007857E5">
        <w:rPr>
          <w:b/>
          <w:bCs w:val="0"/>
          <w:snapToGrid w:val="0"/>
          <w:sz w:val="24"/>
          <w:szCs w:val="24"/>
        </w:rPr>
        <w:t xml:space="preserve"> </w:t>
      </w:r>
      <w:bookmarkEnd w:id="1048"/>
      <w:bookmarkEnd w:id="104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50" w:name="_Toc439170719"/>
      <w:bookmarkStart w:id="1051" w:name="_Toc439172821"/>
      <w:bookmarkStart w:id="1052" w:name="_Toc439173263"/>
      <w:bookmarkStart w:id="1053" w:name="_Toc439238259"/>
      <w:bookmarkStart w:id="1054" w:name="_Toc439252807"/>
      <w:bookmarkStart w:id="1055" w:name="_Toc439323780"/>
      <w:bookmarkStart w:id="1056" w:name="_Toc440357178"/>
      <w:bookmarkStart w:id="1057" w:name="_Toc440359730"/>
      <w:bookmarkStart w:id="1058" w:name="_Toc440632194"/>
      <w:bookmarkStart w:id="1059" w:name="_Toc440876014"/>
      <w:bookmarkStart w:id="1060" w:name="_Toc441131042"/>
      <w:r w:rsidRPr="007857E5">
        <w:rPr>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1" w:name="_Ref93268095"/>
      <w:bookmarkStart w:id="1062" w:name="_Ref93268099"/>
      <w:bookmarkStart w:id="1063" w:name="_Toc98253958"/>
      <w:bookmarkStart w:id="1064" w:name="_Toc165173884"/>
      <w:bookmarkStart w:id="1065" w:name="_Toc423423678"/>
      <w:bookmarkStart w:id="1066" w:name="_Ref440272510"/>
      <w:bookmarkStart w:id="1067" w:name="_Ref440274961"/>
      <w:bookmarkStart w:id="106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61"/>
      <w:bookmarkEnd w:id="1062"/>
      <w:bookmarkEnd w:id="1063"/>
      <w:bookmarkEnd w:id="1064"/>
      <w:bookmarkEnd w:id="1065"/>
      <w:bookmarkEnd w:id="1066"/>
      <w:bookmarkEnd w:id="1067"/>
      <w:bookmarkEnd w:id="1068"/>
    </w:p>
    <w:p w:rsidR="00635719" w:rsidRPr="00D904EF" w:rsidRDefault="00635719" w:rsidP="00635719">
      <w:pPr>
        <w:pStyle w:val="3"/>
        <w:rPr>
          <w:szCs w:val="24"/>
        </w:rPr>
      </w:pPr>
      <w:bookmarkStart w:id="1069" w:name="_Toc90385125"/>
      <w:bookmarkStart w:id="1070" w:name="_Toc439170705"/>
      <w:bookmarkStart w:id="1071" w:name="_Toc439172807"/>
      <w:bookmarkStart w:id="1072" w:name="_Toc439173268"/>
      <w:bookmarkStart w:id="1073" w:name="_Toc439238264"/>
      <w:bookmarkStart w:id="1074" w:name="_Toc439252812"/>
      <w:bookmarkStart w:id="1075" w:name="_Toc439323785"/>
      <w:bookmarkStart w:id="1076" w:name="_Toc440357183"/>
      <w:bookmarkStart w:id="1077" w:name="_Toc440359735"/>
      <w:bookmarkStart w:id="1078" w:name="_Toc440632199"/>
      <w:bookmarkStart w:id="1079" w:name="_Toc440876016"/>
      <w:bookmarkStart w:id="1080"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9"/>
      <w:bookmarkEnd w:id="1070"/>
      <w:bookmarkEnd w:id="1071"/>
      <w:bookmarkEnd w:id="1072"/>
      <w:bookmarkEnd w:id="1073"/>
      <w:bookmarkEnd w:id="1074"/>
      <w:bookmarkEnd w:id="1075"/>
      <w:bookmarkEnd w:id="1076"/>
      <w:bookmarkEnd w:id="1077"/>
      <w:bookmarkEnd w:id="1078"/>
      <w:bookmarkEnd w:id="1079"/>
      <w:bookmarkEnd w:id="108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81" w:name="_Toc90385126"/>
      <w:bookmarkStart w:id="1082" w:name="_Toc98253959"/>
      <w:bookmarkStart w:id="1083" w:name="_Toc157248211"/>
      <w:bookmarkStart w:id="1084" w:name="_Toc157496580"/>
      <w:bookmarkStart w:id="1085" w:name="_Toc158206119"/>
      <w:bookmarkStart w:id="1086" w:name="_Toc164057804"/>
      <w:bookmarkStart w:id="1087" w:name="_Toc164137154"/>
      <w:bookmarkStart w:id="1088" w:name="_Toc164161314"/>
      <w:bookmarkStart w:id="1089" w:name="_Toc165173885"/>
      <w:r>
        <w:rPr>
          <w:b/>
          <w:szCs w:val="24"/>
        </w:rPr>
        <w:br w:type="page"/>
      </w:r>
    </w:p>
    <w:p w:rsidR="00635719" w:rsidRPr="00D904EF" w:rsidRDefault="00635719" w:rsidP="00635719">
      <w:pPr>
        <w:pStyle w:val="3"/>
        <w:rPr>
          <w:szCs w:val="24"/>
        </w:rPr>
      </w:pPr>
      <w:bookmarkStart w:id="1090" w:name="_Toc439170706"/>
      <w:bookmarkStart w:id="1091" w:name="_Toc439172808"/>
      <w:bookmarkStart w:id="1092" w:name="_Toc439173269"/>
      <w:bookmarkStart w:id="1093" w:name="_Toc439238265"/>
      <w:bookmarkStart w:id="1094" w:name="_Toc439252813"/>
      <w:bookmarkStart w:id="1095" w:name="_Toc439323786"/>
      <w:bookmarkStart w:id="1096" w:name="_Toc440357184"/>
      <w:bookmarkStart w:id="1097" w:name="_Toc440359736"/>
      <w:bookmarkStart w:id="1098" w:name="_Toc440632200"/>
      <w:bookmarkStart w:id="1099" w:name="_Toc440876017"/>
      <w:bookmarkStart w:id="1100" w:name="_Toc441131045"/>
      <w:r w:rsidRPr="00D904EF">
        <w:rPr>
          <w:szCs w:val="24"/>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01" w:name="_Toc426108836"/>
      <w:bookmarkStart w:id="1102" w:name="_Ref441574460"/>
      <w:bookmarkStart w:id="1103" w:name="_Ref441574649"/>
      <w:bookmarkStart w:id="1104" w:name="_Toc441575251"/>
      <w:bookmarkStart w:id="1105" w:name="_Ref442187883"/>
      <w:r w:rsidRPr="00CC5A3A">
        <w:lastRenderedPageBreak/>
        <w:t>Расписка  сдачи-приемки соглашения о неустойке (форма 1</w:t>
      </w:r>
      <w:r>
        <w:t>6</w:t>
      </w:r>
      <w:r w:rsidRPr="00CC5A3A">
        <w:t>)</w:t>
      </w:r>
      <w:bookmarkEnd w:id="1101"/>
      <w:bookmarkEnd w:id="1102"/>
      <w:bookmarkEnd w:id="1103"/>
      <w:bookmarkEnd w:id="1104"/>
      <w:bookmarkEnd w:id="1105"/>
    </w:p>
    <w:p w:rsidR="008D1B83" w:rsidRPr="00CC5A3A" w:rsidRDefault="008D1B83" w:rsidP="008D1B83">
      <w:pPr>
        <w:pStyle w:val="3"/>
        <w:rPr>
          <w:szCs w:val="24"/>
        </w:rPr>
      </w:pPr>
      <w:bookmarkStart w:id="1106" w:name="_Toc426108837"/>
      <w:bookmarkStart w:id="1107" w:name="_Ref441574456"/>
      <w:bookmarkStart w:id="1108" w:name="_Toc441575252"/>
      <w:r w:rsidRPr="00CC5A3A">
        <w:rPr>
          <w:szCs w:val="24"/>
        </w:rPr>
        <w:t xml:space="preserve">Форма Расписки  сдачи-приемки </w:t>
      </w:r>
      <w:bookmarkEnd w:id="1106"/>
      <w:r w:rsidRPr="00CC5A3A">
        <w:rPr>
          <w:szCs w:val="24"/>
        </w:rPr>
        <w:t>соглашения о неустойке</w:t>
      </w:r>
      <w:bookmarkEnd w:id="1107"/>
      <w:bookmarkEnd w:id="110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09" w:name="_Toc426108838"/>
      <w:bookmarkStart w:id="1110" w:name="_Toc441575253"/>
      <w:r w:rsidRPr="00CC5A3A">
        <w:rPr>
          <w:szCs w:val="24"/>
        </w:rPr>
        <w:lastRenderedPageBreak/>
        <w:t>Инструкции по заполнению</w:t>
      </w:r>
      <w:bookmarkEnd w:id="1109"/>
      <w:bookmarkEnd w:id="111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1CC" w:rsidRDefault="007A21CC">
      <w:pPr>
        <w:spacing w:line="240" w:lineRule="auto"/>
      </w:pPr>
      <w:r>
        <w:separator/>
      </w:r>
    </w:p>
  </w:endnote>
  <w:endnote w:type="continuationSeparator" w:id="0">
    <w:p w:rsidR="007A21CC" w:rsidRDefault="007A21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41C27" w:rsidRDefault="00D41C2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Pr="00FA0376" w:rsidRDefault="00D41C2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2511A">
      <w:rPr>
        <w:noProof/>
        <w:sz w:val="16"/>
        <w:szCs w:val="16"/>
        <w:lang w:eastAsia="ru-RU"/>
      </w:rPr>
      <w:t>29</w:t>
    </w:r>
    <w:r w:rsidRPr="00FA0376">
      <w:rPr>
        <w:sz w:val="16"/>
        <w:szCs w:val="16"/>
        <w:lang w:eastAsia="ru-RU"/>
      </w:rPr>
      <w:fldChar w:fldCharType="end"/>
    </w:r>
  </w:p>
  <w:p w:rsidR="00D41C27" w:rsidRPr="00EE0539" w:rsidRDefault="00D41C2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41C27">
      <w:rPr>
        <w:sz w:val="18"/>
        <w:szCs w:val="18"/>
      </w:rPr>
      <w:t xml:space="preserve">Договора на поставку </w:t>
    </w:r>
    <w:r w:rsidR="001D2A91">
      <w:rPr>
        <w:sz w:val="18"/>
        <w:szCs w:val="18"/>
      </w:rPr>
      <w:t>комплектующих для систем связи</w:t>
    </w:r>
    <w:r w:rsidRPr="00D41C27">
      <w:rPr>
        <w:sz w:val="18"/>
        <w:szCs w:val="18"/>
      </w:rPr>
      <w:t xml:space="preserve">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1CC" w:rsidRDefault="007A21CC">
      <w:pPr>
        <w:spacing w:line="240" w:lineRule="auto"/>
      </w:pPr>
      <w:r>
        <w:separator/>
      </w:r>
    </w:p>
  </w:footnote>
  <w:footnote w:type="continuationSeparator" w:id="0">
    <w:p w:rsidR="007A21CC" w:rsidRDefault="007A21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Pr="00930031" w:rsidRDefault="00D41C2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C27" w:rsidRDefault="00D41C2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2A91"/>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2511A"/>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06D0"/>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16FF"/>
    <w:rsid w:val="00432B81"/>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D740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21CC"/>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404"/>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4976"/>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1C2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734E1-67ED-4D08-A714-0696F0EB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75</Pages>
  <Words>22569</Words>
  <Characters>128648</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150916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89</cp:revision>
  <cp:lastPrinted>2015-12-29T14:27:00Z</cp:lastPrinted>
  <dcterms:created xsi:type="dcterms:W3CDTF">2016-01-12T11:24:00Z</dcterms:created>
  <dcterms:modified xsi:type="dcterms:W3CDTF">2016-04-05T07:33:00Z</dcterms:modified>
</cp:coreProperties>
</file>